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84370964"/>
      <w:r w:rsidRPr="00B94143">
        <w:rPr>
          <w:rFonts w:cs="Arial"/>
          <w:lang w:eastAsia="ar-SA"/>
        </w:rPr>
        <w:t>Appendix A – Form of Bid Bond</w:t>
      </w:r>
      <w:bookmarkEnd w:id="0"/>
    </w:p>
    <w:p w14:paraId="2C7B81C3" w14:textId="77777777" w:rsidR="001C03D0" w:rsidRPr="00B94143" w:rsidRDefault="001C03D0">
      <w:pPr>
        <w:pStyle w:val="BodyText"/>
        <w:rPr>
          <w:rFonts w:cs="Arial"/>
          <w:szCs w:val="22"/>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Pr="00B94143" w:rsidDel="00041087">
        <w:rPr>
          <w:rFonts w:cs="Arial"/>
          <w:szCs w:val="22"/>
        </w:rPr>
        <w:t>send</w:t>
      </w:r>
      <w:r w:rsidRPr="00B94143">
        <w:rPr>
          <w:rFonts w:cs="Arial"/>
          <w:szCs w:val="22"/>
        </w:rPr>
        <w:t xml:space="preserve"> this completed form to:</w:t>
      </w:r>
    </w:p>
    <w:p w14:paraId="192DD827"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3B78453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3854DA">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77777777" w:rsidR="00404409" w:rsidRPr="00B94143" w:rsidRDefault="00404409">
      <w:pPr>
        <w:rPr>
          <w:rFonts w:cs="Arial"/>
          <w:b/>
          <w:sz w:val="24"/>
          <w:lang w:eastAsia="ar-SA"/>
        </w:rPr>
      </w:pPr>
    </w:p>
    <w:p w14:paraId="420A0F3B" w14:textId="77777777" w:rsidR="00404409" w:rsidRPr="00B94143" w:rsidRDefault="00404409" w:rsidP="00404409">
      <w:pPr>
        <w:rPr>
          <w:rFonts w:cs="Arial"/>
          <w:sz w:val="24"/>
          <w:lang w:eastAsia="ar-SA"/>
        </w:rPr>
      </w:pPr>
    </w:p>
    <w:p w14:paraId="16F72314" w14:textId="77777777" w:rsidR="00404409" w:rsidRPr="00B94143" w:rsidRDefault="00404409" w:rsidP="00404409">
      <w:pPr>
        <w:rPr>
          <w:rFonts w:cs="Arial"/>
          <w:sz w:val="24"/>
          <w:lang w:eastAsia="ar-SA"/>
        </w:rPr>
      </w:pPr>
    </w:p>
    <w:p w14:paraId="2209652C" w14:textId="77777777" w:rsidR="00404409" w:rsidRPr="00B94143" w:rsidRDefault="00404409" w:rsidP="00404409">
      <w:pPr>
        <w:rPr>
          <w:rFonts w:cs="Arial"/>
          <w:sz w:val="24"/>
          <w:lang w:eastAsia="ar-SA"/>
        </w:rPr>
      </w:pPr>
    </w:p>
    <w:p w14:paraId="5D7B1795" w14:textId="77777777" w:rsidR="00404409" w:rsidRPr="00B94143" w:rsidRDefault="00404409" w:rsidP="00404409">
      <w:pPr>
        <w:rPr>
          <w:rFonts w:cs="Arial"/>
          <w:sz w:val="24"/>
          <w:lang w:eastAsia="ar-SA"/>
        </w:rPr>
      </w:pPr>
    </w:p>
    <w:p w14:paraId="56449DB9" w14:textId="77777777" w:rsidR="00404409" w:rsidRPr="00B94143" w:rsidRDefault="00404409" w:rsidP="00404409">
      <w:pPr>
        <w:rPr>
          <w:rFonts w:cs="Arial"/>
          <w:sz w:val="24"/>
          <w:lang w:eastAsia="ar-SA"/>
        </w:rPr>
      </w:pPr>
    </w:p>
    <w:p w14:paraId="21639FF2" w14:textId="77777777" w:rsidR="00404409" w:rsidRPr="00B94143" w:rsidRDefault="00404409" w:rsidP="00404409">
      <w:pPr>
        <w:rPr>
          <w:rFonts w:cs="Arial"/>
          <w:sz w:val="24"/>
          <w:lang w:eastAsia="ar-SA"/>
        </w:rPr>
      </w:pPr>
    </w:p>
    <w:p w14:paraId="05FBC34F" w14:textId="77777777" w:rsidR="00404409" w:rsidRPr="00B94143" w:rsidRDefault="00404409" w:rsidP="00404409">
      <w:pPr>
        <w:rPr>
          <w:rFonts w:cs="Arial"/>
          <w:sz w:val="24"/>
          <w:lang w:eastAsia="ar-SA"/>
        </w:rPr>
      </w:pPr>
    </w:p>
    <w:p w14:paraId="2680709D" w14:textId="77777777" w:rsidR="00404409" w:rsidRPr="00B94143" w:rsidRDefault="00404409" w:rsidP="00404409">
      <w:pPr>
        <w:rPr>
          <w:rFonts w:cs="Arial"/>
          <w:sz w:val="24"/>
          <w:lang w:eastAsia="ar-SA"/>
        </w:rPr>
      </w:pPr>
    </w:p>
    <w:p w14:paraId="286CF261" w14:textId="77777777" w:rsidR="00404409" w:rsidRPr="00B94143" w:rsidRDefault="00404409" w:rsidP="00404409">
      <w:pPr>
        <w:rPr>
          <w:rFonts w:cs="Arial"/>
          <w:sz w:val="24"/>
          <w:lang w:eastAsia="ar-SA"/>
        </w:rPr>
      </w:pPr>
    </w:p>
    <w:p w14:paraId="769B47AE" w14:textId="77777777" w:rsidR="00404409" w:rsidRPr="00B94143" w:rsidRDefault="00404409" w:rsidP="00404409">
      <w:pPr>
        <w:rPr>
          <w:rFonts w:cs="Arial"/>
          <w:sz w:val="24"/>
          <w:lang w:eastAsia="ar-SA"/>
        </w:rPr>
      </w:pPr>
    </w:p>
    <w:p w14:paraId="3E19D340" w14:textId="77777777" w:rsidR="00404409" w:rsidRPr="00B94143" w:rsidRDefault="00404409" w:rsidP="00404409">
      <w:pPr>
        <w:rPr>
          <w:rFonts w:cs="Arial"/>
          <w:sz w:val="24"/>
          <w:lang w:eastAsia="ar-SA"/>
        </w:rPr>
      </w:pPr>
    </w:p>
    <w:p w14:paraId="7FCA0D98" w14:textId="77777777" w:rsidR="00404409" w:rsidRPr="00B94143" w:rsidRDefault="00404409" w:rsidP="00404409">
      <w:pPr>
        <w:tabs>
          <w:tab w:val="left" w:pos="1905"/>
        </w:tabs>
        <w:rPr>
          <w:rFonts w:cs="Arial"/>
          <w:sz w:val="24"/>
          <w:lang w:eastAsia="ar-SA"/>
        </w:rPr>
      </w:pPr>
      <w:r w:rsidRPr="00B94143">
        <w:rPr>
          <w:rFonts w:cs="Arial"/>
          <w:sz w:val="24"/>
          <w:lang w:eastAsia="ar-SA"/>
        </w:rPr>
        <w:tab/>
      </w:r>
    </w:p>
    <w:p w14:paraId="05788E23" w14:textId="77777777" w:rsidR="001C03D0" w:rsidRPr="00B94143" w:rsidRDefault="00404409" w:rsidP="00404409">
      <w:pPr>
        <w:tabs>
          <w:tab w:val="left" w:pos="1905"/>
        </w:tabs>
        <w:rPr>
          <w:rFonts w:cs="Arial"/>
          <w:sz w:val="24"/>
          <w:lang w:eastAsia="ar-SA"/>
        </w:rPr>
        <w:sectPr w:rsidR="001C03D0" w:rsidRPr="00B94143" w:rsidSect="00B3013C">
          <w:headerReference w:type="default" r:id="rId8"/>
          <w:footerReference w:type="default" r:id="rId9"/>
          <w:pgSz w:w="12240" w:h="15840"/>
          <w:pgMar w:top="1440" w:right="1440" w:bottom="1440" w:left="1440" w:header="576" w:footer="576" w:gutter="0"/>
          <w:pgNumType w:start="1"/>
          <w:cols w:space="720"/>
          <w:docGrid w:linePitch="360"/>
        </w:sectPr>
      </w:pPr>
      <w:r w:rsidRPr="00B94143">
        <w:rPr>
          <w:rFonts w:cs="Arial"/>
          <w:sz w:val="24"/>
          <w:lang w:eastAsia="ar-SA"/>
        </w:rPr>
        <w:tab/>
      </w: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7777777"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_, to the Auction Manager 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00D130C"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Notice;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Thursday, June 20, 2019</w:t>
      </w:r>
      <w:r w:rsidRPr="00B94143">
        <w:rPr>
          <w:rFonts w:cs="Arial"/>
          <w:szCs w:val="22"/>
        </w:rPr>
        <w:t xml:space="preserve">. </w:t>
      </w:r>
    </w:p>
    <w:p w14:paraId="3D6605C4" w14:textId="689875E6"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Thursday, June 20, 2019</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bookmarkStart w:id="1" w:name="_GoBack"/>
      <w:bookmarkEnd w:id="1"/>
    </w:p>
    <w:sectPr w:rsidR="001C03D0" w:rsidRPr="00B94143" w:rsidSect="00492DAC">
      <w:headerReference w:type="even" r:id="rId10"/>
      <w:headerReference w:type="default" r:id="rId11"/>
      <w:headerReference w:type="first" r:id="rId12"/>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33172" w14:textId="77777777" w:rsidR="00976BE9" w:rsidRDefault="00976BE9">
      <w:r>
        <w:separator/>
      </w:r>
    </w:p>
  </w:endnote>
  <w:endnote w:type="continuationSeparator" w:id="0">
    <w:p w14:paraId="753403B0" w14:textId="77777777" w:rsidR="00976BE9" w:rsidRDefault="00976BE9">
      <w:r>
        <w:continuationSeparator/>
      </w:r>
    </w:p>
  </w:endnote>
  <w:endnote w:type="continuationNotice" w:id="1">
    <w:p w14:paraId="798533A2" w14:textId="77777777" w:rsidR="00976BE9" w:rsidRDefault="00976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162E554E" w:rsidR="00620225" w:rsidRDefault="00620225" w:rsidP="00467822">
    <w:pPr>
      <w:pStyle w:val="Footer"/>
    </w:pPr>
    <w:r w:rsidRPr="00427218">
      <w:t xml:space="preserve">Issued on </w:t>
    </w:r>
    <w:r w:rsidRPr="00A23B54">
      <w:t>April 09</w:t>
    </w:r>
    <w:r>
      <w:t>, 2019</w:t>
    </w:r>
    <w:r>
      <w:tab/>
      <w:t>Page A-</w:t>
    </w:r>
    <w:r>
      <w:fldChar w:fldCharType="begin"/>
    </w:r>
    <w:r>
      <w:instrText xml:space="preserve"> PAGE </w:instrText>
    </w:r>
    <w:r>
      <w:fldChar w:fldCharType="separate"/>
    </w:r>
    <w:r w:rsidR="00976BE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8D8A0" w14:textId="77777777" w:rsidR="00976BE9" w:rsidRDefault="00976BE9">
      <w:r>
        <w:separator/>
      </w:r>
    </w:p>
  </w:footnote>
  <w:footnote w:type="continuationSeparator" w:id="0">
    <w:p w14:paraId="01C2B608" w14:textId="77777777" w:rsidR="00976BE9" w:rsidRDefault="00976BE9">
      <w:r>
        <w:continuationSeparator/>
      </w:r>
    </w:p>
  </w:footnote>
  <w:footnote w:type="continuationNotice" w:id="1">
    <w:p w14:paraId="6B123AB5" w14:textId="77777777" w:rsidR="00976BE9" w:rsidRDefault="00976B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77777777" w:rsidR="00620225" w:rsidRDefault="00620225" w:rsidP="001C03D0">
    <w:pPr>
      <w:pStyle w:val="Header"/>
      <w:rPr>
        <w:lang w:eastAsia="ar-SA"/>
      </w:rPr>
    </w:pPr>
    <w:r>
      <w:rPr>
        <w:rFonts w:cs="Arial"/>
        <w:i/>
        <w:sz w:val="20"/>
        <w:szCs w:val="20"/>
        <w:lang w:eastAsia="ar-SA"/>
      </w:rPr>
      <w:t>Auction Notice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620225" w:rsidRDefault="006202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77777777" w:rsidR="00620225" w:rsidRDefault="00620225">
    <w:pPr>
      <w:pStyle w:val="Header"/>
      <w:rPr>
        <w:rFonts w:cs="Arial"/>
        <w:i/>
        <w:sz w:val="20"/>
        <w:szCs w:val="20"/>
        <w:lang w:eastAsia="ar-SA"/>
      </w:rPr>
    </w:pPr>
    <w:r>
      <w:rPr>
        <w:rFonts w:cs="Arial"/>
        <w:i/>
        <w:sz w:val="20"/>
        <w:szCs w:val="20"/>
        <w:lang w:eastAsia="ar-SA"/>
      </w:rPr>
      <w:t>Auction Notice</w:t>
    </w:r>
  </w:p>
  <w:p w14:paraId="1ED41FC0" w14:textId="77777777" w:rsidR="00620225" w:rsidRDefault="00620225"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620225" w:rsidRDefault="006202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88D"/>
    <w:rsid w:val="00193E4C"/>
    <w:rsid w:val="00194EFD"/>
    <w:rsid w:val="00195B78"/>
    <w:rsid w:val="00196841"/>
    <w:rsid w:val="00196871"/>
    <w:rsid w:val="001A029F"/>
    <w:rsid w:val="001A0714"/>
    <w:rsid w:val="001A10E1"/>
    <w:rsid w:val="001A12E7"/>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B0656"/>
    <w:rsid w:val="001B06B1"/>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FA8"/>
    <w:rsid w:val="001C5163"/>
    <w:rsid w:val="001C6801"/>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E3"/>
    <w:rsid w:val="001F4BB3"/>
    <w:rsid w:val="001F57DB"/>
    <w:rsid w:val="001F5AEA"/>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8E2"/>
    <w:rsid w:val="00290453"/>
    <w:rsid w:val="00290DD8"/>
    <w:rsid w:val="002912D2"/>
    <w:rsid w:val="00291344"/>
    <w:rsid w:val="002916CB"/>
    <w:rsid w:val="0029178A"/>
    <w:rsid w:val="002929E1"/>
    <w:rsid w:val="00293199"/>
    <w:rsid w:val="00293D10"/>
    <w:rsid w:val="00293DE9"/>
    <w:rsid w:val="00294AFC"/>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4536"/>
    <w:rsid w:val="00304B8E"/>
    <w:rsid w:val="00305209"/>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10C2"/>
    <w:rsid w:val="004119BD"/>
    <w:rsid w:val="0041319F"/>
    <w:rsid w:val="00413530"/>
    <w:rsid w:val="0041383F"/>
    <w:rsid w:val="0041389D"/>
    <w:rsid w:val="00413B42"/>
    <w:rsid w:val="00414109"/>
    <w:rsid w:val="00415179"/>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CC9"/>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DAC"/>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6B61"/>
    <w:rsid w:val="00537C77"/>
    <w:rsid w:val="005405F0"/>
    <w:rsid w:val="00540D68"/>
    <w:rsid w:val="00541469"/>
    <w:rsid w:val="00542136"/>
    <w:rsid w:val="005423F2"/>
    <w:rsid w:val="00542422"/>
    <w:rsid w:val="00542B06"/>
    <w:rsid w:val="00542C7A"/>
    <w:rsid w:val="00542F5C"/>
    <w:rsid w:val="005437B6"/>
    <w:rsid w:val="005441FD"/>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D4"/>
    <w:rsid w:val="00555569"/>
    <w:rsid w:val="00556C70"/>
    <w:rsid w:val="00557415"/>
    <w:rsid w:val="00560412"/>
    <w:rsid w:val="00560516"/>
    <w:rsid w:val="00561112"/>
    <w:rsid w:val="00562969"/>
    <w:rsid w:val="00562F08"/>
    <w:rsid w:val="00563E6E"/>
    <w:rsid w:val="005659D7"/>
    <w:rsid w:val="00566344"/>
    <w:rsid w:val="005701C4"/>
    <w:rsid w:val="0057057B"/>
    <w:rsid w:val="0057094C"/>
    <w:rsid w:val="00570A77"/>
    <w:rsid w:val="00571C7C"/>
    <w:rsid w:val="00572485"/>
    <w:rsid w:val="00572A39"/>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3217"/>
    <w:rsid w:val="005C417E"/>
    <w:rsid w:val="005C4779"/>
    <w:rsid w:val="005C488C"/>
    <w:rsid w:val="005C5865"/>
    <w:rsid w:val="005C5E45"/>
    <w:rsid w:val="005C6051"/>
    <w:rsid w:val="005C6347"/>
    <w:rsid w:val="005C6587"/>
    <w:rsid w:val="005C68D5"/>
    <w:rsid w:val="005C68DB"/>
    <w:rsid w:val="005C6C71"/>
    <w:rsid w:val="005C7070"/>
    <w:rsid w:val="005D04A1"/>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7AC"/>
    <w:rsid w:val="007858D5"/>
    <w:rsid w:val="00785A9F"/>
    <w:rsid w:val="00785D09"/>
    <w:rsid w:val="0079034A"/>
    <w:rsid w:val="00790459"/>
    <w:rsid w:val="00790935"/>
    <w:rsid w:val="0079139A"/>
    <w:rsid w:val="00791962"/>
    <w:rsid w:val="007919FD"/>
    <w:rsid w:val="00791FED"/>
    <w:rsid w:val="007931C0"/>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0FE9"/>
    <w:rsid w:val="00861446"/>
    <w:rsid w:val="00861818"/>
    <w:rsid w:val="008619AC"/>
    <w:rsid w:val="008625B1"/>
    <w:rsid w:val="008635AB"/>
    <w:rsid w:val="008648CB"/>
    <w:rsid w:val="00864D96"/>
    <w:rsid w:val="00865D4F"/>
    <w:rsid w:val="00865E90"/>
    <w:rsid w:val="008661B3"/>
    <w:rsid w:val="00866481"/>
    <w:rsid w:val="00870017"/>
    <w:rsid w:val="0087123C"/>
    <w:rsid w:val="00872015"/>
    <w:rsid w:val="0087248C"/>
    <w:rsid w:val="0087251B"/>
    <w:rsid w:val="008727ED"/>
    <w:rsid w:val="00872B86"/>
    <w:rsid w:val="00872F95"/>
    <w:rsid w:val="00873796"/>
    <w:rsid w:val="00873DED"/>
    <w:rsid w:val="00874237"/>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BD6"/>
    <w:rsid w:val="008E212A"/>
    <w:rsid w:val="008E21EF"/>
    <w:rsid w:val="008E2FB0"/>
    <w:rsid w:val="008E384E"/>
    <w:rsid w:val="008E3C19"/>
    <w:rsid w:val="008E3CFD"/>
    <w:rsid w:val="008E3F83"/>
    <w:rsid w:val="008E4394"/>
    <w:rsid w:val="008E4765"/>
    <w:rsid w:val="008E4B14"/>
    <w:rsid w:val="008E4F4D"/>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F10"/>
    <w:rsid w:val="00970724"/>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BE9"/>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2286"/>
    <w:rsid w:val="00A92693"/>
    <w:rsid w:val="00A94387"/>
    <w:rsid w:val="00A94745"/>
    <w:rsid w:val="00A94ACC"/>
    <w:rsid w:val="00A95714"/>
    <w:rsid w:val="00A9598F"/>
    <w:rsid w:val="00A96D6E"/>
    <w:rsid w:val="00A97C17"/>
    <w:rsid w:val="00A97D7D"/>
    <w:rsid w:val="00AA0022"/>
    <w:rsid w:val="00AA0826"/>
    <w:rsid w:val="00AA0D72"/>
    <w:rsid w:val="00AA11DD"/>
    <w:rsid w:val="00AA1B07"/>
    <w:rsid w:val="00AA2DEC"/>
    <w:rsid w:val="00AA369F"/>
    <w:rsid w:val="00AA3F87"/>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13D"/>
    <w:rsid w:val="00BD5275"/>
    <w:rsid w:val="00BD58D0"/>
    <w:rsid w:val="00BD5F20"/>
    <w:rsid w:val="00BD63EB"/>
    <w:rsid w:val="00BD70DC"/>
    <w:rsid w:val="00BD78F2"/>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498"/>
    <w:rsid w:val="00C536EF"/>
    <w:rsid w:val="00C5449B"/>
    <w:rsid w:val="00C545EA"/>
    <w:rsid w:val="00C54C22"/>
    <w:rsid w:val="00C54E65"/>
    <w:rsid w:val="00C54E7D"/>
    <w:rsid w:val="00C54EC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A65"/>
    <w:rsid w:val="00D041A6"/>
    <w:rsid w:val="00D0473E"/>
    <w:rsid w:val="00D04912"/>
    <w:rsid w:val="00D04A91"/>
    <w:rsid w:val="00D04BD6"/>
    <w:rsid w:val="00D05573"/>
    <w:rsid w:val="00D057A4"/>
    <w:rsid w:val="00D059F1"/>
    <w:rsid w:val="00D05D51"/>
    <w:rsid w:val="00D0617B"/>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233"/>
    <w:rsid w:val="00DC6257"/>
    <w:rsid w:val="00DC6A99"/>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8F2"/>
    <w:rsid w:val="00E20F5F"/>
    <w:rsid w:val="00E21B6C"/>
    <w:rsid w:val="00E220FF"/>
    <w:rsid w:val="00E22A12"/>
    <w:rsid w:val="00E22DCC"/>
    <w:rsid w:val="00E24B2B"/>
    <w:rsid w:val="00E25B76"/>
    <w:rsid w:val="00E26943"/>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54B"/>
    <w:rsid w:val="00FB1F44"/>
    <w:rsid w:val="00FB2188"/>
    <w:rsid w:val="00FB2254"/>
    <w:rsid w:val="00FB2477"/>
    <w:rsid w:val="00FB2FAE"/>
    <w:rsid w:val="00FB386A"/>
    <w:rsid w:val="00FB4FF5"/>
    <w:rsid w:val="00FB593F"/>
    <w:rsid w:val="00FB5F1D"/>
    <w:rsid w:val="00FB5F9D"/>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B6D78-D997-461F-8C74-F5F7524F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3</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3393</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Jon Harvey</cp:lastModifiedBy>
  <cp:revision>5</cp:revision>
  <cp:lastPrinted>2019-03-18T17:32:00Z</cp:lastPrinted>
  <dcterms:created xsi:type="dcterms:W3CDTF">2019-04-03T14:12:00Z</dcterms:created>
  <dcterms:modified xsi:type="dcterms:W3CDTF">2019-04-05T15:12:00Z</dcterms:modified>
</cp:coreProperties>
</file>