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7B3817E" w14:textId="77777777" w:rsidR="001C03D0" w:rsidRPr="00B94143" w:rsidRDefault="001C03D0">
      <w:pPr>
        <w:pStyle w:val="AppendixH1"/>
        <w:rPr>
          <w:rFonts w:cs="Arial"/>
          <w:lang w:eastAsia="ar-SA"/>
        </w:rPr>
      </w:pPr>
      <w:bookmarkStart w:id="0" w:name="_Toc384370964"/>
      <w:r w:rsidRPr="00B94143">
        <w:rPr>
          <w:rFonts w:cs="Arial"/>
          <w:lang w:eastAsia="ar-SA"/>
        </w:rPr>
        <w:t xml:space="preserve">Appendix </w:t>
      </w:r>
      <w:proofErr w:type="gramStart"/>
      <w:r w:rsidRPr="00B94143">
        <w:rPr>
          <w:rFonts w:cs="Arial"/>
          <w:lang w:eastAsia="ar-SA"/>
        </w:rPr>
        <w:t>A</w:t>
      </w:r>
      <w:proofErr w:type="gramEnd"/>
      <w:r w:rsidRPr="00B94143">
        <w:rPr>
          <w:rFonts w:cs="Arial"/>
          <w:lang w:eastAsia="ar-SA"/>
        </w:rPr>
        <w:t xml:space="preserve"> – Form of Bid Bond</w:t>
      </w:r>
      <w:bookmarkEnd w:id="0"/>
    </w:p>
    <w:p w14:paraId="2C7B81C3" w14:textId="77777777" w:rsidR="001C03D0" w:rsidRPr="00B94143" w:rsidRDefault="001C03D0">
      <w:pPr>
        <w:pStyle w:val="BodyText"/>
        <w:rPr>
          <w:rFonts w:cs="Arial"/>
          <w:szCs w:val="22"/>
        </w:rPr>
      </w:pPr>
      <w:r w:rsidRPr="00B94143">
        <w:t>The form of bond 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 bond must </w:t>
      </w:r>
      <w:r w:rsidRPr="00B94143" w:rsidDel="00041087">
        <w:rPr>
          <w:rFonts w:cs="Arial"/>
          <w:szCs w:val="22"/>
        </w:rPr>
        <w:t>send</w:t>
      </w:r>
      <w:r w:rsidRPr="00B94143">
        <w:rPr>
          <w:rFonts w:cs="Arial"/>
          <w:szCs w:val="22"/>
        </w:rPr>
        <w:t xml:space="preserve"> this completed form to:</w:t>
      </w:r>
    </w:p>
    <w:p w14:paraId="192DD827" w14:textId="77777777" w:rsidR="001C03D0" w:rsidRPr="00B94143"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0ECA207F" w14:textId="48A29F82" w:rsidR="001C03D0" w:rsidRPr="00B94143" w:rsidRDefault="001C03D0" w:rsidP="001C03D0">
      <w:pPr>
        <w:ind w:left="720"/>
        <w:rPr>
          <w:rFonts w:cs="Arial"/>
          <w:lang w:eastAsia="ar-SA"/>
        </w:rPr>
      </w:pPr>
      <w:proofErr w:type="gramStart"/>
      <w:r w:rsidRPr="00B94143">
        <w:rPr>
          <w:rFonts w:cs="Arial"/>
          <w:lang w:eastAsia="ar-SA"/>
        </w:rPr>
        <w:t>c/o</w:t>
      </w:r>
      <w:proofErr w:type="gramEnd"/>
      <w:r w:rsidRPr="00B94143">
        <w:rPr>
          <w:rFonts w:cs="Arial"/>
          <w:lang w:eastAsia="ar-SA"/>
        </w:rPr>
        <w:t xml:space="preserve"> </w:t>
      </w:r>
      <w:r w:rsidR="004079BF">
        <w:rPr>
          <w:rFonts w:cs="Arial"/>
          <w:lang w:eastAsia="ar-SA"/>
        </w:rPr>
        <w:t>Ene</w:t>
      </w:r>
      <w:r w:rsidR="0066323A">
        <w:rPr>
          <w:rFonts w:cs="Arial"/>
          <w:lang w:eastAsia="ar-SA"/>
        </w:rPr>
        <w:t>l X</w:t>
      </w:r>
      <w:r w:rsidR="006D51A4">
        <w:rPr>
          <w:rFonts w:cs="Arial"/>
          <w:lang w:eastAsia="ar-SA"/>
        </w:rPr>
        <w:t xml:space="preserve"> North America</w:t>
      </w:r>
      <w:r w:rsidR="00F53909">
        <w:rPr>
          <w:rFonts w:cs="Arial"/>
          <w:lang w:eastAsia="ar-SA"/>
        </w:rPr>
        <w:t>, Inc.</w:t>
      </w:r>
    </w:p>
    <w:p w14:paraId="6C930782" w14:textId="77777777" w:rsidR="006D51A4" w:rsidRPr="006D51A4" w:rsidRDefault="006D51A4" w:rsidP="006D51A4">
      <w:pPr>
        <w:ind w:left="720"/>
        <w:rPr>
          <w:rFonts w:cs="Arial"/>
          <w:lang w:eastAsia="ar-SA"/>
        </w:rPr>
      </w:pPr>
      <w:r w:rsidRPr="006D51A4">
        <w:rPr>
          <w:rFonts w:cs="Arial"/>
          <w:lang w:eastAsia="ar-SA"/>
        </w:rPr>
        <w:t>One Marina Park Drive, Suite 400</w:t>
      </w:r>
    </w:p>
    <w:p w14:paraId="60227A54" w14:textId="0030023F" w:rsidR="001C03D0" w:rsidRPr="00B94143" w:rsidRDefault="006D51A4" w:rsidP="001C03D0">
      <w:pPr>
        <w:ind w:left="720"/>
        <w:rPr>
          <w:rFonts w:cs="Arial"/>
          <w:lang w:eastAsia="ar-SA"/>
        </w:rPr>
      </w:pPr>
      <w:r w:rsidRPr="006D51A4">
        <w:rPr>
          <w:rFonts w:cs="Arial"/>
          <w:lang w:eastAsia="ar-SA"/>
        </w:rPr>
        <w:t>Boston, MA 02210</w:t>
      </w:r>
    </w:p>
    <w:p w14:paraId="25BBD40A" w14:textId="543A8C58"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31C25036" w14:textId="3B6D02E4"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_Ref532810510 \r \h </w:instrText>
      </w:r>
      <w:r w:rsidR="00E06177">
        <w:rPr>
          <w:rFonts w:cs="Arial"/>
          <w:lang w:eastAsia="ar-SA"/>
        </w:rPr>
      </w:r>
      <w:r w:rsidR="00E06177">
        <w:rPr>
          <w:rFonts w:cs="Arial"/>
          <w:lang w:eastAsia="ar-SA"/>
        </w:rPr>
        <w:fldChar w:fldCharType="separate"/>
      </w:r>
      <w:r w:rsidR="00DD2584">
        <w:rPr>
          <w:rFonts w:cs="Arial"/>
          <w:lang w:eastAsia="ar-SA"/>
        </w:rPr>
        <w:t>2.9.1</w:t>
      </w:r>
      <w:r w:rsidR="00E06177">
        <w:rPr>
          <w:rFonts w:cs="Arial"/>
          <w:lang w:eastAsia="ar-SA"/>
        </w:rPr>
        <w:fldChar w:fldCharType="end"/>
      </w:r>
      <w:r w:rsidRPr="00B94143" w:rsidDel="009A1B8E">
        <w:rPr>
          <w:rFonts w:cs="Arial"/>
          <w:lang w:eastAsia="ar-SA"/>
        </w:rPr>
        <w:t xml:space="preserve"> for more information.</w:t>
      </w:r>
    </w:p>
    <w:p w14:paraId="068BF386" w14:textId="77777777" w:rsidR="00404409" w:rsidRPr="00B94143" w:rsidRDefault="00404409">
      <w:pPr>
        <w:rPr>
          <w:rFonts w:cs="Arial"/>
          <w:b/>
          <w:sz w:val="24"/>
          <w:lang w:eastAsia="ar-SA"/>
        </w:rPr>
      </w:pPr>
    </w:p>
    <w:p w14:paraId="420A0F3B" w14:textId="77777777" w:rsidR="00404409" w:rsidRPr="00B94143" w:rsidRDefault="00404409" w:rsidP="00404409">
      <w:pPr>
        <w:rPr>
          <w:rFonts w:cs="Arial"/>
          <w:sz w:val="24"/>
          <w:lang w:eastAsia="ar-SA"/>
        </w:rPr>
      </w:pPr>
    </w:p>
    <w:p w14:paraId="16F72314" w14:textId="77777777" w:rsidR="00404409" w:rsidRPr="00B94143" w:rsidRDefault="00404409" w:rsidP="00404409">
      <w:pPr>
        <w:rPr>
          <w:rFonts w:cs="Arial"/>
          <w:sz w:val="24"/>
          <w:lang w:eastAsia="ar-SA"/>
        </w:rPr>
      </w:pPr>
    </w:p>
    <w:p w14:paraId="2209652C" w14:textId="77777777" w:rsidR="00404409" w:rsidRPr="00B94143" w:rsidRDefault="00404409" w:rsidP="00404409">
      <w:pPr>
        <w:rPr>
          <w:rFonts w:cs="Arial"/>
          <w:sz w:val="24"/>
          <w:lang w:eastAsia="ar-SA"/>
        </w:rPr>
      </w:pPr>
    </w:p>
    <w:p w14:paraId="5D7B1795" w14:textId="77777777" w:rsidR="00404409" w:rsidRPr="00B94143" w:rsidRDefault="00404409" w:rsidP="00404409">
      <w:pPr>
        <w:rPr>
          <w:rFonts w:cs="Arial"/>
          <w:sz w:val="24"/>
          <w:lang w:eastAsia="ar-SA"/>
        </w:rPr>
      </w:pPr>
    </w:p>
    <w:p w14:paraId="56449DB9" w14:textId="77777777" w:rsidR="00404409" w:rsidRPr="00B94143" w:rsidRDefault="00404409" w:rsidP="00404409">
      <w:pPr>
        <w:rPr>
          <w:rFonts w:cs="Arial"/>
          <w:sz w:val="24"/>
          <w:lang w:eastAsia="ar-SA"/>
        </w:rPr>
      </w:pPr>
    </w:p>
    <w:p w14:paraId="21639FF2" w14:textId="77777777" w:rsidR="00404409" w:rsidRPr="00B94143" w:rsidRDefault="00404409" w:rsidP="00404409">
      <w:pPr>
        <w:rPr>
          <w:rFonts w:cs="Arial"/>
          <w:sz w:val="24"/>
          <w:lang w:eastAsia="ar-SA"/>
        </w:rPr>
      </w:pPr>
    </w:p>
    <w:p w14:paraId="05FBC34F" w14:textId="77777777" w:rsidR="00404409" w:rsidRPr="00B94143" w:rsidRDefault="00404409" w:rsidP="00404409">
      <w:pPr>
        <w:rPr>
          <w:rFonts w:cs="Arial"/>
          <w:sz w:val="24"/>
          <w:lang w:eastAsia="ar-SA"/>
        </w:rPr>
      </w:pPr>
    </w:p>
    <w:p w14:paraId="2680709D" w14:textId="77777777" w:rsidR="00404409" w:rsidRPr="00B94143" w:rsidRDefault="00404409" w:rsidP="00404409">
      <w:pPr>
        <w:rPr>
          <w:rFonts w:cs="Arial"/>
          <w:sz w:val="24"/>
          <w:lang w:eastAsia="ar-SA"/>
        </w:rPr>
      </w:pPr>
    </w:p>
    <w:p w14:paraId="286CF261" w14:textId="77777777" w:rsidR="00404409" w:rsidRPr="00B94143" w:rsidRDefault="00404409" w:rsidP="00404409">
      <w:pPr>
        <w:rPr>
          <w:rFonts w:cs="Arial"/>
          <w:sz w:val="24"/>
          <w:lang w:eastAsia="ar-SA"/>
        </w:rPr>
      </w:pPr>
    </w:p>
    <w:p w14:paraId="769B47AE" w14:textId="77777777" w:rsidR="00404409" w:rsidRPr="00B94143" w:rsidRDefault="00404409" w:rsidP="00404409">
      <w:pPr>
        <w:rPr>
          <w:rFonts w:cs="Arial"/>
          <w:sz w:val="24"/>
          <w:lang w:eastAsia="ar-SA"/>
        </w:rPr>
      </w:pPr>
    </w:p>
    <w:p w14:paraId="3E19D340" w14:textId="77777777" w:rsidR="00404409" w:rsidRPr="00B94143" w:rsidRDefault="00404409" w:rsidP="00404409">
      <w:pPr>
        <w:rPr>
          <w:rFonts w:cs="Arial"/>
          <w:sz w:val="24"/>
          <w:lang w:eastAsia="ar-SA"/>
        </w:rPr>
      </w:pPr>
    </w:p>
    <w:p w14:paraId="7FCA0D98" w14:textId="77777777" w:rsidR="00404409" w:rsidRPr="00B94143" w:rsidRDefault="00404409" w:rsidP="00404409">
      <w:pPr>
        <w:tabs>
          <w:tab w:val="left" w:pos="1905"/>
        </w:tabs>
        <w:rPr>
          <w:rFonts w:cs="Arial"/>
          <w:sz w:val="24"/>
          <w:lang w:eastAsia="ar-SA"/>
        </w:rPr>
      </w:pPr>
      <w:r w:rsidRPr="00B94143">
        <w:rPr>
          <w:rFonts w:cs="Arial"/>
          <w:sz w:val="24"/>
          <w:lang w:eastAsia="ar-SA"/>
        </w:rPr>
        <w:tab/>
      </w:r>
    </w:p>
    <w:p w14:paraId="05788E23" w14:textId="77777777" w:rsidR="001C03D0" w:rsidRPr="00B94143" w:rsidRDefault="00404409" w:rsidP="00404409">
      <w:pPr>
        <w:tabs>
          <w:tab w:val="left" w:pos="1905"/>
        </w:tabs>
        <w:rPr>
          <w:rFonts w:cs="Arial"/>
          <w:sz w:val="24"/>
          <w:lang w:eastAsia="ar-SA"/>
        </w:rPr>
        <w:sectPr w:rsidR="001C03D0" w:rsidRPr="00B94143" w:rsidSect="00B3013C">
          <w:headerReference w:type="default" r:id="rId8"/>
          <w:footerReference w:type="default" r:id="rId9"/>
          <w:pgSz w:w="12240" w:h="15840"/>
          <w:pgMar w:top="1440" w:right="1440" w:bottom="1440" w:left="1440" w:header="576" w:footer="576" w:gutter="0"/>
          <w:pgNumType w:start="1"/>
          <w:cols w:space="720"/>
          <w:docGrid w:linePitch="360"/>
        </w:sectPr>
      </w:pPr>
      <w:r w:rsidRPr="00B94143">
        <w:rPr>
          <w:rFonts w:cs="Arial"/>
          <w:sz w:val="24"/>
          <w:lang w:eastAsia="ar-SA"/>
        </w:rPr>
        <w:tab/>
      </w:r>
    </w:p>
    <w:p w14:paraId="7CF18963"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Bid Bond Form</w:t>
      </w:r>
    </w:p>
    <w:p w14:paraId="59308F67" w14:textId="77777777" w:rsidR="001C03D0" w:rsidRPr="00B94143" w:rsidRDefault="001C03D0">
      <w:r w:rsidRPr="00B94143">
        <w:t>BY THIS BOND</w:t>
      </w:r>
    </w:p>
    <w:p w14:paraId="36FA46BF" w14:textId="77777777" w:rsidR="001C03D0" w:rsidRPr="00B94143" w:rsidRDefault="001C03D0">
      <w:r w:rsidRPr="00B94143">
        <w:t xml:space="preserve">______________________________ </w:t>
      </w:r>
      <w:proofErr w:type="gramStart"/>
      <w:r w:rsidRPr="00B94143">
        <w:t>as</w:t>
      </w:r>
      <w:proofErr w:type="gramEnd"/>
      <w:r w:rsidRPr="00B94143">
        <w:t xml:space="preserve"> </w:t>
      </w:r>
      <w:r w:rsidR="001F7425" w:rsidRPr="00B94143">
        <w:t>Principal,</w:t>
      </w:r>
      <w:r w:rsidRPr="00B94143">
        <w:t xml:space="preserve"> and</w:t>
      </w:r>
    </w:p>
    <w:p w14:paraId="3A78EF8B" w14:textId="77777777" w:rsidR="001C03D0" w:rsidRPr="00B94143" w:rsidRDefault="001C03D0">
      <w:pPr>
        <w:rPr>
          <w:szCs w:val="22"/>
          <w:lang w:eastAsia="ar-SA"/>
        </w:rPr>
      </w:pPr>
      <w:r w:rsidRPr="00B94143">
        <w:rPr>
          <w:szCs w:val="22"/>
          <w:lang w:eastAsia="ar-SA"/>
        </w:rPr>
        <w:t>Name of Bidder</w:t>
      </w:r>
    </w:p>
    <w:p w14:paraId="4C8A7F63" w14:textId="77777777" w:rsidR="001C03D0" w:rsidRPr="00B94143" w:rsidRDefault="001C03D0">
      <w:pPr>
        <w:rPr>
          <w:szCs w:val="22"/>
          <w:lang w:eastAsia="ar-SA"/>
        </w:rPr>
      </w:pPr>
      <w:r w:rsidRPr="00B94143">
        <w:rPr>
          <w:szCs w:val="22"/>
          <w:lang w:eastAsia="ar-SA"/>
        </w:rPr>
        <w:t>_________________________________________________</w:t>
      </w:r>
    </w:p>
    <w:p w14:paraId="7845D546" w14:textId="77777777" w:rsidR="001C03D0" w:rsidRPr="00B94143" w:rsidRDefault="001C03D0">
      <w:pPr>
        <w:rPr>
          <w:szCs w:val="22"/>
          <w:lang w:eastAsia="ar-SA"/>
        </w:rPr>
      </w:pPr>
      <w:r w:rsidRPr="00B94143">
        <w:rPr>
          <w:szCs w:val="22"/>
          <w:lang w:eastAsia="ar-SA"/>
        </w:rPr>
        <w:t>Name of Surety</w:t>
      </w:r>
    </w:p>
    <w:p w14:paraId="2A13D63E" w14:textId="77777777" w:rsidR="001C03D0" w:rsidRPr="00B94143" w:rsidRDefault="001C03D0">
      <w:pPr>
        <w:rPr>
          <w:szCs w:val="22"/>
          <w:lang w:eastAsia="ar-SA"/>
        </w:rPr>
      </w:pPr>
      <w:r w:rsidRPr="00B94143">
        <w:rPr>
          <w:szCs w:val="22"/>
          <w:lang w:eastAsia="ar-SA"/>
        </w:rPr>
        <w:t>_________________________________________________</w:t>
      </w:r>
    </w:p>
    <w:p w14:paraId="560ECD15" w14:textId="77777777" w:rsidR="001C03D0" w:rsidRPr="00B94143" w:rsidRDefault="001C03D0">
      <w:pPr>
        <w:rPr>
          <w:szCs w:val="22"/>
          <w:lang w:eastAsia="ar-SA"/>
        </w:rPr>
      </w:pPr>
      <w:r w:rsidRPr="00B94143">
        <w:rPr>
          <w:szCs w:val="22"/>
          <w:lang w:eastAsia="ar-SA"/>
        </w:rPr>
        <w:t>Legal Title of Surety</w:t>
      </w:r>
    </w:p>
    <w:p w14:paraId="10DE8030" w14:textId="77777777" w:rsidR="001C03D0" w:rsidRPr="00B94143" w:rsidRDefault="001C03D0">
      <w:pPr>
        <w:rPr>
          <w:szCs w:val="22"/>
          <w:lang w:eastAsia="ar-SA"/>
        </w:rPr>
      </w:pPr>
      <w:r w:rsidRPr="00B94143">
        <w:rPr>
          <w:szCs w:val="22"/>
          <w:lang w:eastAsia="ar-SA"/>
        </w:rPr>
        <w:t>_________________________________________________</w:t>
      </w:r>
    </w:p>
    <w:p w14:paraId="42E877F2" w14:textId="77777777" w:rsidR="001C03D0" w:rsidRPr="00B94143" w:rsidRDefault="001C03D0">
      <w:pPr>
        <w:rPr>
          <w:szCs w:val="22"/>
          <w:lang w:eastAsia="ar-SA"/>
        </w:rPr>
      </w:pPr>
      <w:r w:rsidRPr="00B94143">
        <w:rPr>
          <w:szCs w:val="22"/>
          <w:lang w:eastAsia="ar-SA"/>
        </w:rPr>
        <w:t>Address of Surety</w:t>
      </w:r>
    </w:p>
    <w:p w14:paraId="6B4E55D4" w14:textId="77777777" w:rsidR="001C03D0" w:rsidRPr="00B94143" w:rsidRDefault="001C03D0"/>
    <w:p w14:paraId="373F9AD4" w14:textId="77777777" w:rsidR="00C27830" w:rsidRPr="00B94143" w:rsidRDefault="001C03D0">
      <w:pPr>
        <w:pStyle w:val="BodyText"/>
        <w:rPr>
          <w:rFonts w:cs="Arial"/>
          <w:szCs w:val="22"/>
        </w:rPr>
      </w:pPr>
      <w:r w:rsidRPr="00B94143">
        <w:rPr>
          <w:rFonts w:cs="Arial"/>
          <w:szCs w:val="22"/>
        </w:rPr>
        <w:t xml:space="preserve">as Surety ("the Surety"), are held and firmly bound unto RGGI, Inc., as </w:t>
      </w:r>
      <w:proofErr w:type="spellStart"/>
      <w:r w:rsidRPr="00B94143">
        <w:rPr>
          <w:rFonts w:cs="Arial"/>
          <w:szCs w:val="22"/>
        </w:rPr>
        <w:t>Obligee</w:t>
      </w:r>
      <w:proofErr w:type="spellEnd"/>
      <w:r w:rsidRPr="00B94143">
        <w:rPr>
          <w:rFonts w:cs="Arial"/>
          <w:szCs w:val="22"/>
        </w:rPr>
        <w:t xml:space="preserve"> in the sum of _______________________ (“the Bond Penalty”), for the payment of which sum, well and truly to be made, we, the said Principal and Surety, bind ourselves, our successors and assigns, jointly and severally, firmly by these presents.</w:t>
      </w:r>
    </w:p>
    <w:p w14:paraId="1E2397C0" w14:textId="77777777" w:rsidR="001C03D0" w:rsidRPr="00B94143" w:rsidRDefault="001C03D0">
      <w:pPr>
        <w:pStyle w:val="BodyText"/>
        <w:rPr>
          <w:rFonts w:cs="Arial"/>
          <w:szCs w:val="22"/>
        </w:rPr>
      </w:pPr>
      <w:r w:rsidRPr="00B94143">
        <w:rPr>
          <w:rFonts w:cs="Arial"/>
          <w:szCs w:val="22"/>
        </w:rPr>
        <w:t xml:space="preserve">WHEREAS the </w:t>
      </w:r>
      <w:r w:rsidR="008C5DED" w:rsidRPr="00B94143">
        <w:rPr>
          <w:rFonts w:cs="Arial"/>
          <w:szCs w:val="22"/>
        </w:rPr>
        <w:t xml:space="preserve">Principal </w:t>
      </w:r>
      <w:r w:rsidRPr="00B94143">
        <w:rPr>
          <w:rFonts w:cs="Arial"/>
          <w:szCs w:val="22"/>
        </w:rPr>
        <w:t>has submitted a Qualification Application, dated the ____ day of</w:t>
      </w:r>
      <w:r w:rsidR="00EC369B" w:rsidRPr="00B94143">
        <w:rPr>
          <w:rFonts w:cs="Arial"/>
          <w:szCs w:val="22"/>
        </w:rPr>
        <w:t xml:space="preserve"> ______, 20_</w:t>
      </w:r>
      <w:r w:rsidRPr="00B94143">
        <w:rPr>
          <w:rFonts w:cs="Arial"/>
          <w:szCs w:val="22"/>
        </w:rPr>
        <w:t>_, to the Auction Manager acting on behalf of RGGI, Inc., to become a Potential Bidder in the CO</w:t>
      </w:r>
      <w:r w:rsidRPr="00B94143">
        <w:rPr>
          <w:rFonts w:cs="Arial"/>
          <w:szCs w:val="22"/>
          <w:vertAlign w:val="subscript"/>
        </w:rPr>
        <w:t>2</w:t>
      </w:r>
      <w:r w:rsidRPr="00B94143">
        <w:rPr>
          <w:rFonts w:cs="Arial"/>
          <w:szCs w:val="22"/>
        </w:rPr>
        <w:t xml:space="preserve"> Allowance Auction.</w:t>
      </w:r>
    </w:p>
    <w:p w14:paraId="56816755" w14:textId="5D9F17DA" w:rsidR="001C03D0" w:rsidRPr="00B94143" w:rsidRDefault="001C03D0">
      <w:pPr>
        <w:pStyle w:val="BodyText"/>
        <w:rPr>
          <w:rFonts w:cs="Arial"/>
          <w:szCs w:val="22"/>
        </w:rPr>
      </w:pPr>
      <w:r w:rsidRPr="00B94143">
        <w:rPr>
          <w:rFonts w:cs="Arial"/>
          <w:szCs w:val="22"/>
        </w:rPr>
        <w:t>NOW, THEREFORE, THE CONDITION OF THIS OBLIGATION is such that if the Principal h</w:t>
      </w:r>
      <w:r w:rsidRPr="00B94143">
        <w:t xml:space="preserve">as a winning bid(s) in the </w:t>
      </w:r>
      <w:r w:rsidRPr="00B94143">
        <w:rPr>
          <w:rFonts w:cs="Arial"/>
          <w:szCs w:val="22"/>
        </w:rPr>
        <w:t>CO</w:t>
      </w:r>
      <w:r w:rsidRPr="00B94143">
        <w:rPr>
          <w:rFonts w:cs="Arial"/>
          <w:szCs w:val="22"/>
          <w:vertAlign w:val="subscript"/>
        </w:rPr>
        <w:t>2</w:t>
      </w:r>
      <w:r w:rsidRPr="00B94143">
        <w:rPr>
          <w:rFonts w:cs="Arial"/>
          <w:szCs w:val="22"/>
        </w:rPr>
        <w:t xml:space="preserve"> Allowance Auction</w:t>
      </w:r>
      <w:r w:rsidRPr="00B94143">
        <w:t xml:space="preserve"> and fails to satisfy its financial obligations by transferring sufficient funds by the time and date deadline in the </w:t>
      </w:r>
      <w:r w:rsidRPr="00B94143">
        <w:rPr>
          <w:rFonts w:cs="Arial"/>
          <w:szCs w:val="22"/>
        </w:rPr>
        <w:t>CO</w:t>
      </w:r>
      <w:r w:rsidRPr="00B94143">
        <w:rPr>
          <w:rFonts w:cs="Arial"/>
          <w:szCs w:val="22"/>
          <w:vertAlign w:val="subscript"/>
        </w:rPr>
        <w:t>2</w:t>
      </w:r>
      <w:r w:rsidRPr="00B94143">
        <w:rPr>
          <w:rFonts w:cs="Arial"/>
          <w:szCs w:val="22"/>
        </w:rPr>
        <w:t xml:space="preserve"> Allowance Auction</w:t>
      </w:r>
      <w:r w:rsidRPr="00B94143">
        <w:t xml:space="preserve"> Notice; </w:t>
      </w:r>
      <w:r w:rsidRPr="00B94143">
        <w:rPr>
          <w:rFonts w:cs="Arial"/>
          <w:szCs w:val="22"/>
        </w:rPr>
        <w:t xml:space="preserve">then within </w:t>
      </w:r>
      <w:r w:rsidR="00CD259D" w:rsidRPr="00B94143">
        <w:rPr>
          <w:rFonts w:cs="Arial"/>
          <w:szCs w:val="22"/>
        </w:rPr>
        <w:t xml:space="preserve">two </w:t>
      </w:r>
      <w:r w:rsidRPr="00B94143">
        <w:rPr>
          <w:rFonts w:cs="Arial"/>
          <w:szCs w:val="22"/>
        </w:rPr>
        <w:t>(</w:t>
      </w:r>
      <w:r w:rsidR="00CD259D" w:rsidRPr="00B94143">
        <w:rPr>
          <w:rFonts w:cs="Arial"/>
          <w:szCs w:val="22"/>
        </w:rPr>
        <w:t>2</w:t>
      </w:r>
      <w:r w:rsidRPr="00B94143">
        <w:rPr>
          <w:rFonts w:cs="Arial"/>
          <w:szCs w:val="22"/>
        </w:rPr>
        <w:t>) business day</w:t>
      </w:r>
      <w:r w:rsidR="00CD259D" w:rsidRPr="00B94143">
        <w:rPr>
          <w:rFonts w:cs="Arial"/>
          <w:szCs w:val="22"/>
        </w:rPr>
        <w:t>s</w:t>
      </w:r>
      <w:r w:rsidRPr="00B94143">
        <w:rPr>
          <w:rFonts w:cs="Arial"/>
          <w:szCs w:val="22"/>
        </w:rPr>
        <w:t xml:space="preserve"> of receipt of written demand from RGGI, Inc., the Surety shall pay, in immediately available funds, the demanded portion of the Bond, up to its full amount. The written demand of RGGI, Inc. shall include (a) the dollar amount to be forfeited; (b) a statement that the demand arises from the occurrence of the above condition; and (c) RGGI, Inc.’s banking instructions for payment. Any demand to the Surety for payment of all or part of the Bond Penalty must be dated and sent by overnight courier to the specified address for receipt on or before </w:t>
      </w:r>
      <w:r w:rsidR="000B4B79" w:rsidRPr="000B4B79">
        <w:rPr>
          <w:rFonts w:cs="Arial"/>
          <w:szCs w:val="22"/>
          <w:lang w:val="en-US"/>
        </w:rPr>
        <w:t xml:space="preserve">Thursday, </w:t>
      </w:r>
      <w:r w:rsidR="00A34E3D">
        <w:rPr>
          <w:rFonts w:cs="Arial"/>
          <w:szCs w:val="22"/>
          <w:lang w:val="en-US"/>
        </w:rPr>
        <w:t>September 19, 2019</w:t>
      </w:r>
      <w:r w:rsidRPr="00B94143">
        <w:rPr>
          <w:rFonts w:cs="Arial"/>
          <w:szCs w:val="22"/>
        </w:rPr>
        <w:t xml:space="preserve">. </w:t>
      </w:r>
    </w:p>
    <w:p w14:paraId="3D6605C4" w14:textId="154AF781" w:rsidR="001C03D0" w:rsidRPr="00B94143" w:rsidRDefault="001C03D0">
      <w:pPr>
        <w:pStyle w:val="BodyText"/>
        <w:rPr>
          <w:rFonts w:cs="Arial"/>
          <w:szCs w:val="22"/>
        </w:rPr>
      </w:pPr>
      <w:r w:rsidRPr="00B94143">
        <w:rPr>
          <w:rFonts w:cs="Arial"/>
          <w:szCs w:val="22"/>
        </w:rPr>
        <w:t xml:space="preserve">The Surety and the Principal hereby agree that their obligation </w:t>
      </w:r>
      <w:r w:rsidR="00DD32F8">
        <w:rPr>
          <w:rFonts w:cs="Arial"/>
          <w:szCs w:val="22"/>
        </w:rPr>
        <w:t xml:space="preserve">will remain in full force until </w:t>
      </w:r>
      <w:r w:rsidR="000B4B79" w:rsidRPr="000B4B79">
        <w:rPr>
          <w:rFonts w:cs="Arial"/>
          <w:szCs w:val="22"/>
          <w:lang w:val="en-US"/>
        </w:rPr>
        <w:t xml:space="preserve">Thursday, </w:t>
      </w:r>
      <w:r w:rsidR="00A34E3D">
        <w:rPr>
          <w:rFonts w:cs="Arial"/>
          <w:szCs w:val="22"/>
          <w:lang w:val="en-US"/>
        </w:rPr>
        <w:t>September 19, 2019</w:t>
      </w:r>
      <w:r w:rsidRPr="00B94143">
        <w:rPr>
          <w:rFonts w:cs="Arial"/>
          <w:szCs w:val="22"/>
        </w:rPr>
        <w:t>.</w:t>
      </w:r>
    </w:p>
    <w:p w14:paraId="0DF7FA89" w14:textId="77777777" w:rsidR="001C03D0" w:rsidRPr="00B94143" w:rsidRDefault="001C03D0">
      <w:pPr>
        <w:pStyle w:val="BodyText"/>
        <w:rPr>
          <w:rFonts w:cs="Arial"/>
          <w:szCs w:val="22"/>
          <w:lang w:eastAsia="ar-SA"/>
        </w:rPr>
      </w:pPr>
      <w:r w:rsidRPr="00B94143">
        <w:rPr>
          <w:rFonts w:cs="Arial"/>
          <w:szCs w:val="22"/>
          <w:lang w:eastAsia="ar-SA"/>
        </w:rPr>
        <w:t>Thereafter this Bond shall be void.</w:t>
      </w:r>
    </w:p>
    <w:p w14:paraId="7D53146F" w14:textId="77777777" w:rsidR="001C03D0" w:rsidRPr="00B94143" w:rsidRDefault="001C03D0">
      <w:pPr>
        <w:pStyle w:val="BodyText"/>
        <w:rPr>
          <w:rFonts w:cs="Arial"/>
          <w:szCs w:val="22"/>
        </w:rPr>
      </w:pPr>
      <w:r w:rsidRPr="00B94143">
        <w:rPr>
          <w:rFonts w:cs="Arial"/>
          <w:szCs w:val="22"/>
        </w:rPr>
        <w:t>This Bond shall be construed and interpreted in accordance with and governed by the laws of the State of New York, without regard to choice-of-law principles. The Principals and Surety waive tr</w:t>
      </w:r>
      <w:r w:rsidR="000A2CF6" w:rsidRPr="00B94143">
        <w:rPr>
          <w:rFonts w:cs="Arial"/>
          <w:szCs w:val="22"/>
        </w:rPr>
        <w:t>ia</w:t>
      </w:r>
      <w:r w:rsidRPr="00B94143">
        <w:rPr>
          <w:rFonts w:cs="Arial"/>
          <w:szCs w:val="22"/>
        </w:rPr>
        <w:t>l by jury and consent to the jurisdiction of the state and federal courts of New York for any action relating to this Bond.</w:t>
      </w:r>
    </w:p>
    <w:p w14:paraId="7743EF24" w14:textId="77777777" w:rsidR="001C03D0" w:rsidRPr="00B94143" w:rsidRDefault="001C03D0">
      <w:pPr>
        <w:pStyle w:val="BodyText"/>
        <w:rPr>
          <w:rFonts w:cs="Arial"/>
          <w:szCs w:val="22"/>
          <w:lang w:eastAsia="ar-SA"/>
        </w:rPr>
      </w:pPr>
      <w:r w:rsidRPr="00B94143">
        <w:rPr>
          <w:rFonts w:cs="Arial"/>
          <w:szCs w:val="22"/>
          <w:lang w:eastAsia="ar-SA"/>
        </w:rPr>
        <w:t>IN TESTIMONY WHEREOF, the Principal and the Surety have caused these presents to be executed in their respective names t</w:t>
      </w:r>
      <w:r w:rsidR="00EC369B" w:rsidRPr="00B94143">
        <w:rPr>
          <w:rFonts w:cs="Arial"/>
          <w:szCs w:val="22"/>
          <w:lang w:eastAsia="ar-SA"/>
        </w:rPr>
        <w:t>his ____ day of ____________ 20_</w:t>
      </w:r>
      <w:r w:rsidRPr="00B94143">
        <w:rPr>
          <w:rFonts w:cs="Arial"/>
          <w:szCs w:val="22"/>
          <w:lang w:eastAsia="ar-SA"/>
        </w:rPr>
        <w:t xml:space="preserve">_. </w:t>
      </w:r>
    </w:p>
    <w:p w14:paraId="043A2BFF" w14:textId="77777777" w:rsidR="001C03D0" w:rsidRPr="00B94143" w:rsidRDefault="001C03D0">
      <w:pPr>
        <w:tabs>
          <w:tab w:val="left" w:pos="4320"/>
        </w:tabs>
        <w:rPr>
          <w:szCs w:val="22"/>
          <w:lang w:eastAsia="ar-SA"/>
        </w:rPr>
      </w:pPr>
      <w:r w:rsidRPr="00B94143">
        <w:rPr>
          <w:szCs w:val="22"/>
          <w:lang w:eastAsia="ar-SA"/>
        </w:rPr>
        <w:t xml:space="preserve">Principal: _______________________ </w:t>
      </w:r>
      <w:r w:rsidRPr="00B94143">
        <w:rPr>
          <w:szCs w:val="22"/>
          <w:lang w:eastAsia="ar-SA"/>
        </w:rPr>
        <w:tab/>
        <w:t>Surety: _________________________</w:t>
      </w:r>
    </w:p>
    <w:p w14:paraId="46B6891D" w14:textId="77777777" w:rsidR="001C03D0" w:rsidRPr="00B94143" w:rsidRDefault="001C03D0">
      <w:pPr>
        <w:rPr>
          <w:szCs w:val="22"/>
          <w:lang w:eastAsia="ar-SA"/>
        </w:rPr>
      </w:pPr>
      <w:r w:rsidRPr="00B94143">
        <w:rPr>
          <w:szCs w:val="22"/>
          <w:lang w:eastAsia="ar-SA"/>
        </w:rPr>
        <w:t>Corporate Seal (where appropriate)</w:t>
      </w:r>
    </w:p>
    <w:p w14:paraId="63B6EF35"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w:t>
      </w:r>
      <w:bookmarkStart w:id="1" w:name="_GoBack"/>
      <w:bookmarkEnd w:id="1"/>
      <w:r w:rsidRPr="00B94143">
        <w:rPr>
          <w:szCs w:val="22"/>
          <w:lang w:eastAsia="ar-SA"/>
        </w:rPr>
        <w:t>__________________________</w:t>
      </w:r>
    </w:p>
    <w:p w14:paraId="7C039DA4" w14:textId="77777777" w:rsidR="001C03D0" w:rsidRPr="00B94143" w:rsidRDefault="001C03D0">
      <w:pPr>
        <w:tabs>
          <w:tab w:val="left" w:pos="4320"/>
        </w:tabs>
        <w:rPr>
          <w:szCs w:val="22"/>
          <w:lang w:eastAsia="ar-SA"/>
        </w:rPr>
      </w:pPr>
      <w:r w:rsidRPr="00B94143">
        <w:rPr>
          <w:szCs w:val="22"/>
          <w:lang w:eastAsia="ar-SA"/>
        </w:rPr>
        <w:t xml:space="preserve">Authorized Signature </w:t>
      </w:r>
      <w:r w:rsidRPr="00B94143">
        <w:rPr>
          <w:szCs w:val="22"/>
          <w:lang w:eastAsia="ar-SA"/>
        </w:rPr>
        <w:tab/>
        <w:t>Authorized Signature</w:t>
      </w:r>
    </w:p>
    <w:p w14:paraId="31C3912B"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36A4EA60" w14:textId="77777777" w:rsidR="001C03D0" w:rsidRPr="00B94143" w:rsidRDefault="001C03D0">
      <w:pPr>
        <w:tabs>
          <w:tab w:val="left" w:pos="4320"/>
        </w:tabs>
        <w:rPr>
          <w:szCs w:val="22"/>
          <w:lang w:eastAsia="ar-SA"/>
        </w:rPr>
      </w:pPr>
      <w:r w:rsidRPr="00B94143">
        <w:rPr>
          <w:szCs w:val="22"/>
          <w:lang w:eastAsia="ar-SA"/>
        </w:rPr>
        <w:t xml:space="preserve">Printed name and title </w:t>
      </w:r>
      <w:r w:rsidRPr="00B94143">
        <w:rPr>
          <w:szCs w:val="22"/>
          <w:lang w:eastAsia="ar-SA"/>
        </w:rPr>
        <w:tab/>
        <w:t>Printed name and title</w:t>
      </w:r>
    </w:p>
    <w:p w14:paraId="6FC030DA" w14:textId="77777777" w:rsidR="001C03D0" w:rsidRPr="00B94143" w:rsidRDefault="001C03D0">
      <w:pPr>
        <w:pStyle w:val="BodyText"/>
        <w:keepNext/>
        <w:rPr>
          <w:rFonts w:cs="Arial"/>
          <w:szCs w:val="22"/>
          <w:lang w:eastAsia="ar-SA"/>
        </w:rPr>
      </w:pPr>
      <w:r w:rsidRPr="00B94143">
        <w:rPr>
          <w:rFonts w:cs="Arial"/>
          <w:szCs w:val="22"/>
          <w:lang w:eastAsia="ar-SA"/>
        </w:rPr>
        <w:lastRenderedPageBreak/>
        <w:t>I hereby certify that the Surety has an insurer financial strength rating of at least “A” by Standard &amp; Poor’s or insurance financial strength rating of at least "A2" by Moody's.</w:t>
      </w:r>
    </w:p>
    <w:p w14:paraId="3B1EFC14" w14:textId="77777777" w:rsidR="001C03D0" w:rsidRPr="00B94143" w:rsidRDefault="001C03D0">
      <w:pPr>
        <w:rPr>
          <w:szCs w:val="22"/>
          <w:lang w:eastAsia="ar-SA"/>
        </w:rPr>
      </w:pPr>
      <w:r w:rsidRPr="00B94143">
        <w:rPr>
          <w:szCs w:val="22"/>
          <w:lang w:eastAsia="ar-SA"/>
        </w:rPr>
        <w:t>Surety: _________________________</w:t>
      </w:r>
    </w:p>
    <w:p w14:paraId="2EB95FDC" w14:textId="77777777" w:rsidR="001C03D0" w:rsidRPr="00B94143" w:rsidRDefault="001C03D0">
      <w:pPr>
        <w:rPr>
          <w:szCs w:val="22"/>
          <w:lang w:eastAsia="ar-SA"/>
        </w:rPr>
      </w:pPr>
    </w:p>
    <w:p w14:paraId="189F5789" w14:textId="77777777" w:rsidR="001C03D0" w:rsidRPr="00B94143" w:rsidRDefault="001C03D0">
      <w:pPr>
        <w:rPr>
          <w:szCs w:val="22"/>
          <w:lang w:eastAsia="ar-SA"/>
        </w:rPr>
      </w:pPr>
      <w:r w:rsidRPr="00B94143">
        <w:rPr>
          <w:szCs w:val="22"/>
          <w:lang w:eastAsia="ar-SA"/>
        </w:rPr>
        <w:t>_______________________________</w:t>
      </w:r>
    </w:p>
    <w:p w14:paraId="33EDE9BA" w14:textId="77777777" w:rsidR="001C03D0" w:rsidRPr="00B94143" w:rsidRDefault="001C03D0">
      <w:pPr>
        <w:rPr>
          <w:szCs w:val="22"/>
          <w:lang w:eastAsia="ar-SA"/>
        </w:rPr>
      </w:pPr>
      <w:r w:rsidRPr="00B94143">
        <w:rPr>
          <w:szCs w:val="22"/>
          <w:lang w:eastAsia="ar-SA"/>
        </w:rPr>
        <w:t>Signature</w:t>
      </w:r>
    </w:p>
    <w:p w14:paraId="492C5EEF" w14:textId="77777777" w:rsidR="001C03D0" w:rsidRPr="00B94143" w:rsidRDefault="001C03D0">
      <w:pPr>
        <w:rPr>
          <w:szCs w:val="22"/>
          <w:lang w:eastAsia="ar-SA"/>
        </w:rPr>
      </w:pPr>
    </w:p>
    <w:p w14:paraId="4642D2E9" w14:textId="77777777" w:rsidR="001C03D0" w:rsidRPr="00B94143" w:rsidRDefault="001C03D0">
      <w:pPr>
        <w:rPr>
          <w:szCs w:val="22"/>
          <w:lang w:eastAsia="ar-SA"/>
        </w:rPr>
      </w:pPr>
      <w:r w:rsidRPr="00B94143">
        <w:rPr>
          <w:szCs w:val="22"/>
          <w:lang w:eastAsia="ar-SA"/>
        </w:rPr>
        <w:t>_______________________________</w:t>
      </w:r>
    </w:p>
    <w:p w14:paraId="0CA2178E" w14:textId="77777777" w:rsidR="001C03D0" w:rsidRPr="00B94143" w:rsidRDefault="001C03D0">
      <w:pPr>
        <w:rPr>
          <w:szCs w:val="22"/>
          <w:lang w:eastAsia="ar-SA"/>
        </w:rPr>
      </w:pPr>
      <w:r w:rsidRPr="00B94143">
        <w:rPr>
          <w:szCs w:val="22"/>
          <w:lang w:eastAsia="ar-SA"/>
        </w:rPr>
        <w:t>Printed name and title</w:t>
      </w:r>
    </w:p>
    <w:p w14:paraId="416E4D12" w14:textId="77777777" w:rsidR="001C03D0" w:rsidRPr="00B94143" w:rsidRDefault="001C03D0">
      <w:pPr>
        <w:pStyle w:val="BodyText"/>
        <w:rPr>
          <w:rFonts w:cs="Arial"/>
          <w:szCs w:val="22"/>
          <w:lang w:eastAsia="ar-SA"/>
        </w:rPr>
      </w:pPr>
    </w:p>
    <w:p w14:paraId="3F8F8501" w14:textId="77777777" w:rsidR="001C03D0" w:rsidRPr="00B94143" w:rsidRDefault="001C03D0"/>
    <w:p w14:paraId="101374A8" w14:textId="77777777" w:rsidR="00FA4E70" w:rsidRDefault="00FA4E70" w:rsidP="0082536B">
      <w:pPr>
        <w:pStyle w:val="AppendixH1"/>
        <w:rPr>
          <w:lang w:eastAsia="ar-SA"/>
        </w:rPr>
      </w:pPr>
    </w:p>
    <w:sectPr w:rsidR="00FA4E70" w:rsidSect="0082536B">
      <w:headerReference w:type="even" r:id="rId10"/>
      <w:headerReference w:type="default" r:id="rId11"/>
      <w:footerReference w:type="default" r:id="rId12"/>
      <w:headerReference w:type="first" r:id="rId13"/>
      <w:pgSz w:w="12240" w:h="15840"/>
      <w:pgMar w:top="1440" w:right="1440" w:bottom="1440" w:left="1440" w:header="576" w:footer="57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7AC1A1" w14:textId="77777777" w:rsidR="005618F4" w:rsidRDefault="005618F4">
      <w:r>
        <w:separator/>
      </w:r>
    </w:p>
  </w:endnote>
  <w:endnote w:type="continuationSeparator" w:id="0">
    <w:p w14:paraId="54797589" w14:textId="77777777" w:rsidR="005618F4" w:rsidRDefault="005618F4">
      <w:r>
        <w:continuationSeparator/>
      </w:r>
    </w:p>
  </w:endnote>
  <w:endnote w:type="continuationNotice" w:id="1">
    <w:p w14:paraId="34CCE7D1" w14:textId="77777777" w:rsidR="005618F4" w:rsidRDefault="005618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2FAD0" w14:textId="77E1A468" w:rsidR="00DD2584" w:rsidRDefault="00DD2584" w:rsidP="00467822">
    <w:pPr>
      <w:pStyle w:val="Footer"/>
    </w:pPr>
    <w:r w:rsidRPr="00427218">
      <w:t xml:space="preserve">Issued on </w:t>
    </w:r>
    <w:r>
      <w:t>July</w:t>
    </w:r>
    <w:r w:rsidRPr="00A23B54">
      <w:t xml:space="preserve"> 09</w:t>
    </w:r>
    <w:r>
      <w:t>, 2019</w:t>
    </w:r>
    <w:r>
      <w:tab/>
      <w:t>Page A-</w:t>
    </w:r>
    <w:r>
      <w:fldChar w:fldCharType="begin"/>
    </w:r>
    <w:r>
      <w:instrText xml:space="preserve"> PAGE </w:instrText>
    </w:r>
    <w:r>
      <w:fldChar w:fldCharType="separate"/>
    </w:r>
    <w:r w:rsidR="0043255A">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EE487" w14:textId="77777777" w:rsidR="00DD2584" w:rsidRDefault="00DD2584" w:rsidP="00D7098E">
    <w:pPr>
      <w:pStyle w:val="Default"/>
    </w:pPr>
  </w:p>
  <w:p w14:paraId="4341D5C7" w14:textId="1E21B1A7" w:rsidR="00DD2584" w:rsidRDefault="00DD2584" w:rsidP="00D7098E">
    <w:pPr>
      <w:pStyle w:val="Footer"/>
    </w:pPr>
    <w:r w:rsidRPr="00427218">
      <w:t xml:space="preserve">Issued on </w:t>
    </w:r>
    <w:r>
      <w:t>July 09, 2019</w:t>
    </w:r>
    <w:r>
      <w:tab/>
      <w:t xml:space="preserve">Page </w:t>
    </w:r>
    <w:r w:rsidR="0082536B">
      <w:t>A</w:t>
    </w:r>
    <w:r>
      <w:t>-</w:t>
    </w:r>
    <w:r w:rsidR="0082536B">
      <w:t>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5B9BD4" w14:textId="77777777" w:rsidR="005618F4" w:rsidRDefault="005618F4">
      <w:r>
        <w:separator/>
      </w:r>
    </w:p>
  </w:footnote>
  <w:footnote w:type="continuationSeparator" w:id="0">
    <w:p w14:paraId="1A93C9DF" w14:textId="77777777" w:rsidR="005618F4" w:rsidRDefault="005618F4">
      <w:r>
        <w:continuationSeparator/>
      </w:r>
    </w:p>
  </w:footnote>
  <w:footnote w:type="continuationNotice" w:id="1">
    <w:p w14:paraId="455791D9" w14:textId="77777777" w:rsidR="005618F4" w:rsidRDefault="005618F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3F21C" w14:textId="77777777" w:rsidR="00DD2584" w:rsidRDefault="00DD2584" w:rsidP="001C03D0">
    <w:pPr>
      <w:pStyle w:val="Header"/>
      <w:rPr>
        <w:lang w:eastAsia="ar-SA"/>
      </w:rPr>
    </w:pPr>
    <w:r>
      <w:rPr>
        <w:rFonts w:cs="Arial"/>
        <w:i/>
        <w:sz w:val="20"/>
        <w:szCs w:val="20"/>
        <w:lang w:eastAsia="ar-SA"/>
      </w:rPr>
      <w:t>Auction Notice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251C3" w14:textId="77777777" w:rsidR="00DD2584" w:rsidRDefault="00DD25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41E89" w14:textId="77777777" w:rsidR="00DD2584" w:rsidRDefault="00DD2584">
    <w:pPr>
      <w:pStyle w:val="Header"/>
      <w:rPr>
        <w:rFonts w:cs="Arial"/>
        <w:i/>
        <w:sz w:val="20"/>
        <w:szCs w:val="20"/>
        <w:lang w:eastAsia="ar-SA"/>
      </w:rPr>
    </w:pPr>
    <w:r>
      <w:rPr>
        <w:rFonts w:cs="Arial"/>
        <w:i/>
        <w:sz w:val="20"/>
        <w:szCs w:val="20"/>
        <w:lang w:eastAsia="ar-SA"/>
      </w:rPr>
      <w:t>Auction Notice</w:t>
    </w:r>
  </w:p>
  <w:p w14:paraId="1ED41FC0" w14:textId="77777777" w:rsidR="00DD2584" w:rsidRDefault="00DD2584" w:rsidP="001C03D0">
    <w:pPr>
      <w:pStyle w:val="Header"/>
      <w:jc w:val="right"/>
      <w:rPr>
        <w:lang w:eastAsia="ar-SA"/>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DC634" w14:textId="77777777" w:rsidR="00DD2584" w:rsidRDefault="00DD25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720"/>
        </w:tabs>
        <w:ind w:left="720" w:hanging="720"/>
      </w:pPr>
      <w:rPr>
        <w:rFonts w:ascii="Arial" w:hAnsi="Arial"/>
        <w:b/>
        <w:i w:val="0"/>
        <w:color w:val="auto"/>
        <w:sz w:val="22"/>
        <w:szCs w:val="28"/>
      </w:rPr>
    </w:lvl>
    <w:lvl w:ilvl="3">
      <w:start w:val="1"/>
      <w:numFmt w:val="decimal"/>
      <w:pStyle w:val="Heading4"/>
      <w:lvlText w:val="%1.%2.%3.%4"/>
      <w:lvlJc w:val="left"/>
      <w:pPr>
        <w:tabs>
          <w:tab w:val="num" w:pos="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37146AD"/>
    <w:multiLevelType w:val="hybridMultilevel"/>
    <w:tmpl w:val="2DC89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3E80A37"/>
    <w:multiLevelType w:val="hybridMultilevel"/>
    <w:tmpl w:val="1842FA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0F671A58"/>
    <w:multiLevelType w:val="hybridMultilevel"/>
    <w:tmpl w:val="A4CE2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A30FF6"/>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E2659BA"/>
    <w:multiLevelType w:val="hybridMultilevel"/>
    <w:tmpl w:val="EFCC1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9E4ABF"/>
    <w:multiLevelType w:val="hybridMultilevel"/>
    <w:tmpl w:val="B1A0F2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60E339B"/>
    <w:multiLevelType w:val="hybridMultilevel"/>
    <w:tmpl w:val="E4AC5F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7245CF9"/>
    <w:multiLevelType w:val="multilevel"/>
    <w:tmpl w:val="29063E1C"/>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22" w15:restartNumberingAfterBreak="0">
    <w:nsid w:val="27400E49"/>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3F00F91"/>
    <w:multiLevelType w:val="hybridMultilevel"/>
    <w:tmpl w:val="9B5A3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243D08"/>
    <w:multiLevelType w:val="hybridMultilevel"/>
    <w:tmpl w:val="55AAF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AC230C"/>
    <w:multiLevelType w:val="hybridMultilevel"/>
    <w:tmpl w:val="95008A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39262B"/>
    <w:multiLevelType w:val="hybridMultilevel"/>
    <w:tmpl w:val="4B509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8DE514A"/>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6FEA2524"/>
    <w:multiLevelType w:val="hybridMultilevel"/>
    <w:tmpl w:val="0C625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B06751"/>
    <w:multiLevelType w:val="hybridMultilevel"/>
    <w:tmpl w:val="9B80106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9B036EC"/>
    <w:multiLevelType w:val="multilevel"/>
    <w:tmpl w:val="84C4B3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7D1A1F2D"/>
    <w:multiLevelType w:val="hybridMultilevel"/>
    <w:tmpl w:val="5ED81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2"/>
  </w:num>
  <w:num w:numId="12">
    <w:abstractNumId w:val="13"/>
  </w:num>
  <w:num w:numId="13">
    <w:abstractNumId w:val="22"/>
  </w:num>
  <w:num w:numId="14">
    <w:abstractNumId w:val="31"/>
  </w:num>
  <w:num w:numId="15">
    <w:abstractNumId w:val="32"/>
  </w:num>
  <w:num w:numId="16">
    <w:abstractNumId w:val="26"/>
  </w:num>
  <w:num w:numId="17">
    <w:abstractNumId w:val="21"/>
  </w:num>
  <w:num w:numId="18">
    <w:abstractNumId w:val="28"/>
  </w:num>
  <w:num w:numId="19">
    <w:abstractNumId w:val="35"/>
  </w:num>
  <w:num w:numId="20">
    <w:abstractNumId w:val="29"/>
  </w:num>
  <w:num w:numId="21">
    <w:abstractNumId w:val="17"/>
  </w:num>
  <w:num w:numId="22">
    <w:abstractNumId w:val="23"/>
  </w:num>
  <w:num w:numId="23">
    <w:abstractNumId w:val="16"/>
  </w:num>
  <w:num w:numId="24">
    <w:abstractNumId w:val="20"/>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24"/>
  </w:num>
  <w:num w:numId="28">
    <w:abstractNumId w:val="19"/>
  </w:num>
  <w:num w:numId="29">
    <w:abstractNumId w:val="25"/>
  </w:num>
  <w:num w:numId="30">
    <w:abstractNumId w:val="30"/>
  </w:num>
  <w:num w:numId="31">
    <w:abstractNumId w:val="14"/>
  </w:num>
  <w:num w:numId="32">
    <w:abstractNumId w:val="34"/>
  </w:num>
  <w:num w:numId="33">
    <w:abstractNumId w:val="15"/>
  </w:num>
  <w:num w:numId="34">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ocumentProtection w:edit="trackedChanges" w:enforcement="1" w:cryptProviderType="rsaAES" w:cryptAlgorithmClass="hash" w:cryptAlgorithmType="typeAny" w:cryptAlgorithmSid="14" w:cryptSpinCount="100000" w:hash="lnCevQp9E0LbhmYR7l25x9zd1XZV7/M7Bim4Ptzf115VgXERfiowdx9mFsj4OBkXnnVywZ8Jte+3Vv33u3RJGw==" w:salt="LXcyxs+DMxjVYU2BFOZH7w=="/>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80F"/>
    <w:rsid w:val="00001102"/>
    <w:rsid w:val="000014ED"/>
    <w:rsid w:val="00001515"/>
    <w:rsid w:val="00001709"/>
    <w:rsid w:val="00001A48"/>
    <w:rsid w:val="00001C6B"/>
    <w:rsid w:val="00001EA2"/>
    <w:rsid w:val="0000288B"/>
    <w:rsid w:val="000028D9"/>
    <w:rsid w:val="00003268"/>
    <w:rsid w:val="000033CD"/>
    <w:rsid w:val="00004258"/>
    <w:rsid w:val="000043AC"/>
    <w:rsid w:val="000049D4"/>
    <w:rsid w:val="00004A04"/>
    <w:rsid w:val="00004FF8"/>
    <w:rsid w:val="00005614"/>
    <w:rsid w:val="00005806"/>
    <w:rsid w:val="000061B0"/>
    <w:rsid w:val="00006DF0"/>
    <w:rsid w:val="00006FD7"/>
    <w:rsid w:val="00007F8C"/>
    <w:rsid w:val="0001004B"/>
    <w:rsid w:val="00010556"/>
    <w:rsid w:val="00012006"/>
    <w:rsid w:val="00012FE7"/>
    <w:rsid w:val="00013130"/>
    <w:rsid w:val="00013B8D"/>
    <w:rsid w:val="00013BD2"/>
    <w:rsid w:val="00015AB4"/>
    <w:rsid w:val="000160B4"/>
    <w:rsid w:val="00016536"/>
    <w:rsid w:val="000172A2"/>
    <w:rsid w:val="0001734E"/>
    <w:rsid w:val="000173DA"/>
    <w:rsid w:val="000200A3"/>
    <w:rsid w:val="00020A0A"/>
    <w:rsid w:val="00020AB6"/>
    <w:rsid w:val="0002112B"/>
    <w:rsid w:val="00022046"/>
    <w:rsid w:val="000220E7"/>
    <w:rsid w:val="000228E9"/>
    <w:rsid w:val="00023779"/>
    <w:rsid w:val="0002385C"/>
    <w:rsid w:val="000238A6"/>
    <w:rsid w:val="000241E2"/>
    <w:rsid w:val="00024274"/>
    <w:rsid w:val="00025DB0"/>
    <w:rsid w:val="00025F3B"/>
    <w:rsid w:val="0002627D"/>
    <w:rsid w:val="000279B8"/>
    <w:rsid w:val="000300BF"/>
    <w:rsid w:val="00030A23"/>
    <w:rsid w:val="00030BF2"/>
    <w:rsid w:val="00030E31"/>
    <w:rsid w:val="00032885"/>
    <w:rsid w:val="00032D27"/>
    <w:rsid w:val="0003354B"/>
    <w:rsid w:val="00033C6B"/>
    <w:rsid w:val="000344FA"/>
    <w:rsid w:val="00034DAB"/>
    <w:rsid w:val="00035211"/>
    <w:rsid w:val="0003593E"/>
    <w:rsid w:val="000362D7"/>
    <w:rsid w:val="00036F7D"/>
    <w:rsid w:val="00037986"/>
    <w:rsid w:val="00037A77"/>
    <w:rsid w:val="00037EC8"/>
    <w:rsid w:val="00040150"/>
    <w:rsid w:val="00040336"/>
    <w:rsid w:val="000406BB"/>
    <w:rsid w:val="00040EA2"/>
    <w:rsid w:val="00041064"/>
    <w:rsid w:val="00041386"/>
    <w:rsid w:val="00041427"/>
    <w:rsid w:val="000417C8"/>
    <w:rsid w:val="000421AC"/>
    <w:rsid w:val="0004237C"/>
    <w:rsid w:val="00042788"/>
    <w:rsid w:val="00043A96"/>
    <w:rsid w:val="00044796"/>
    <w:rsid w:val="00044E59"/>
    <w:rsid w:val="00045269"/>
    <w:rsid w:val="00045502"/>
    <w:rsid w:val="00046881"/>
    <w:rsid w:val="00046A1B"/>
    <w:rsid w:val="0005160D"/>
    <w:rsid w:val="00051778"/>
    <w:rsid w:val="00051D20"/>
    <w:rsid w:val="00052E3A"/>
    <w:rsid w:val="00053B0F"/>
    <w:rsid w:val="0005501B"/>
    <w:rsid w:val="00055908"/>
    <w:rsid w:val="000559A1"/>
    <w:rsid w:val="00055C04"/>
    <w:rsid w:val="00056049"/>
    <w:rsid w:val="00056CD7"/>
    <w:rsid w:val="00057002"/>
    <w:rsid w:val="00057479"/>
    <w:rsid w:val="00057480"/>
    <w:rsid w:val="000576F4"/>
    <w:rsid w:val="00057EA2"/>
    <w:rsid w:val="00057F26"/>
    <w:rsid w:val="00062328"/>
    <w:rsid w:val="000626B7"/>
    <w:rsid w:val="00062B72"/>
    <w:rsid w:val="00063392"/>
    <w:rsid w:val="00063F5C"/>
    <w:rsid w:val="00065399"/>
    <w:rsid w:val="00065497"/>
    <w:rsid w:val="000654E8"/>
    <w:rsid w:val="000658DD"/>
    <w:rsid w:val="00065E2A"/>
    <w:rsid w:val="000664C5"/>
    <w:rsid w:val="00066FCE"/>
    <w:rsid w:val="00067210"/>
    <w:rsid w:val="0006745C"/>
    <w:rsid w:val="00067712"/>
    <w:rsid w:val="000677F4"/>
    <w:rsid w:val="00067E57"/>
    <w:rsid w:val="00067E72"/>
    <w:rsid w:val="00070769"/>
    <w:rsid w:val="00071219"/>
    <w:rsid w:val="00071AB6"/>
    <w:rsid w:val="000720C2"/>
    <w:rsid w:val="000720FD"/>
    <w:rsid w:val="00072A20"/>
    <w:rsid w:val="00072A4D"/>
    <w:rsid w:val="000742D2"/>
    <w:rsid w:val="000746C0"/>
    <w:rsid w:val="00074CDD"/>
    <w:rsid w:val="0007542B"/>
    <w:rsid w:val="00075529"/>
    <w:rsid w:val="00075B48"/>
    <w:rsid w:val="000761D1"/>
    <w:rsid w:val="00076E37"/>
    <w:rsid w:val="00076E79"/>
    <w:rsid w:val="0007739E"/>
    <w:rsid w:val="00077849"/>
    <w:rsid w:val="00077E1C"/>
    <w:rsid w:val="00077E95"/>
    <w:rsid w:val="000801E1"/>
    <w:rsid w:val="00080DA1"/>
    <w:rsid w:val="00081735"/>
    <w:rsid w:val="00081A37"/>
    <w:rsid w:val="00081B4B"/>
    <w:rsid w:val="00082779"/>
    <w:rsid w:val="000833DE"/>
    <w:rsid w:val="0008359B"/>
    <w:rsid w:val="00083992"/>
    <w:rsid w:val="00083E54"/>
    <w:rsid w:val="000845C7"/>
    <w:rsid w:val="000851F1"/>
    <w:rsid w:val="00086EFC"/>
    <w:rsid w:val="00087374"/>
    <w:rsid w:val="000908E9"/>
    <w:rsid w:val="00090970"/>
    <w:rsid w:val="00090E91"/>
    <w:rsid w:val="00091ACF"/>
    <w:rsid w:val="00092B44"/>
    <w:rsid w:val="00093701"/>
    <w:rsid w:val="00094FAA"/>
    <w:rsid w:val="00094FD2"/>
    <w:rsid w:val="00095860"/>
    <w:rsid w:val="00096451"/>
    <w:rsid w:val="00096686"/>
    <w:rsid w:val="00096CFB"/>
    <w:rsid w:val="00097377"/>
    <w:rsid w:val="00097795"/>
    <w:rsid w:val="000978A1"/>
    <w:rsid w:val="000A10DC"/>
    <w:rsid w:val="000A1254"/>
    <w:rsid w:val="000A2CF6"/>
    <w:rsid w:val="000A2D03"/>
    <w:rsid w:val="000A3146"/>
    <w:rsid w:val="000A3A74"/>
    <w:rsid w:val="000A3F06"/>
    <w:rsid w:val="000A4975"/>
    <w:rsid w:val="000A4EDD"/>
    <w:rsid w:val="000A55DC"/>
    <w:rsid w:val="000A5978"/>
    <w:rsid w:val="000A5E96"/>
    <w:rsid w:val="000A66D2"/>
    <w:rsid w:val="000A79C9"/>
    <w:rsid w:val="000A7B3D"/>
    <w:rsid w:val="000A7D18"/>
    <w:rsid w:val="000B03E2"/>
    <w:rsid w:val="000B0ABF"/>
    <w:rsid w:val="000B0FA1"/>
    <w:rsid w:val="000B2B3B"/>
    <w:rsid w:val="000B2D5B"/>
    <w:rsid w:val="000B432B"/>
    <w:rsid w:val="000B44CA"/>
    <w:rsid w:val="000B4B79"/>
    <w:rsid w:val="000B4C23"/>
    <w:rsid w:val="000B4CEE"/>
    <w:rsid w:val="000B4D26"/>
    <w:rsid w:val="000B4E33"/>
    <w:rsid w:val="000B58D2"/>
    <w:rsid w:val="000B7FFC"/>
    <w:rsid w:val="000C0911"/>
    <w:rsid w:val="000C0AC7"/>
    <w:rsid w:val="000C17E5"/>
    <w:rsid w:val="000C1A08"/>
    <w:rsid w:val="000C242B"/>
    <w:rsid w:val="000C3D84"/>
    <w:rsid w:val="000C3E82"/>
    <w:rsid w:val="000C4203"/>
    <w:rsid w:val="000C4446"/>
    <w:rsid w:val="000C4A81"/>
    <w:rsid w:val="000C5562"/>
    <w:rsid w:val="000C6AB2"/>
    <w:rsid w:val="000C6B05"/>
    <w:rsid w:val="000C72E0"/>
    <w:rsid w:val="000D014C"/>
    <w:rsid w:val="000D1441"/>
    <w:rsid w:val="000D330F"/>
    <w:rsid w:val="000D3A40"/>
    <w:rsid w:val="000D501A"/>
    <w:rsid w:val="000D52FD"/>
    <w:rsid w:val="000D5995"/>
    <w:rsid w:val="000D6C3D"/>
    <w:rsid w:val="000D70BB"/>
    <w:rsid w:val="000E0221"/>
    <w:rsid w:val="000E04AB"/>
    <w:rsid w:val="000E1481"/>
    <w:rsid w:val="000E1E8E"/>
    <w:rsid w:val="000E25B1"/>
    <w:rsid w:val="000E2FDF"/>
    <w:rsid w:val="000E3318"/>
    <w:rsid w:val="000E4231"/>
    <w:rsid w:val="000E4810"/>
    <w:rsid w:val="000E481E"/>
    <w:rsid w:val="000E68B2"/>
    <w:rsid w:val="000E6D34"/>
    <w:rsid w:val="000E7448"/>
    <w:rsid w:val="000E77FC"/>
    <w:rsid w:val="000E7BA3"/>
    <w:rsid w:val="000F0078"/>
    <w:rsid w:val="000F0662"/>
    <w:rsid w:val="000F101A"/>
    <w:rsid w:val="000F1F9F"/>
    <w:rsid w:val="000F226F"/>
    <w:rsid w:val="000F23A0"/>
    <w:rsid w:val="000F304D"/>
    <w:rsid w:val="000F338A"/>
    <w:rsid w:val="000F3D88"/>
    <w:rsid w:val="000F4563"/>
    <w:rsid w:val="000F456C"/>
    <w:rsid w:val="000F56B7"/>
    <w:rsid w:val="000F5C9C"/>
    <w:rsid w:val="000F5F79"/>
    <w:rsid w:val="000F6008"/>
    <w:rsid w:val="000F710B"/>
    <w:rsid w:val="000F75F0"/>
    <w:rsid w:val="001007F0"/>
    <w:rsid w:val="00100CA3"/>
    <w:rsid w:val="00101BBC"/>
    <w:rsid w:val="00102AFC"/>
    <w:rsid w:val="00102DBF"/>
    <w:rsid w:val="001032B4"/>
    <w:rsid w:val="00103388"/>
    <w:rsid w:val="001034D3"/>
    <w:rsid w:val="001036EE"/>
    <w:rsid w:val="00104E54"/>
    <w:rsid w:val="00105AC1"/>
    <w:rsid w:val="00105C6F"/>
    <w:rsid w:val="00106A5B"/>
    <w:rsid w:val="00107B01"/>
    <w:rsid w:val="001104DB"/>
    <w:rsid w:val="00110D5F"/>
    <w:rsid w:val="001118D8"/>
    <w:rsid w:val="00112335"/>
    <w:rsid w:val="00112B9D"/>
    <w:rsid w:val="001137A6"/>
    <w:rsid w:val="001140D8"/>
    <w:rsid w:val="0011454E"/>
    <w:rsid w:val="00114F34"/>
    <w:rsid w:val="00115E32"/>
    <w:rsid w:val="001173DE"/>
    <w:rsid w:val="00117B77"/>
    <w:rsid w:val="00117FA3"/>
    <w:rsid w:val="00120006"/>
    <w:rsid w:val="00120C4C"/>
    <w:rsid w:val="00120DC7"/>
    <w:rsid w:val="0012155E"/>
    <w:rsid w:val="0012241E"/>
    <w:rsid w:val="00122E15"/>
    <w:rsid w:val="00122FEB"/>
    <w:rsid w:val="001231DE"/>
    <w:rsid w:val="0012379B"/>
    <w:rsid w:val="00123888"/>
    <w:rsid w:val="0012440D"/>
    <w:rsid w:val="001246F0"/>
    <w:rsid w:val="00124E81"/>
    <w:rsid w:val="00124FB1"/>
    <w:rsid w:val="00125B73"/>
    <w:rsid w:val="001265FC"/>
    <w:rsid w:val="001277DC"/>
    <w:rsid w:val="00127909"/>
    <w:rsid w:val="00130156"/>
    <w:rsid w:val="001302CF"/>
    <w:rsid w:val="001308B6"/>
    <w:rsid w:val="001316CD"/>
    <w:rsid w:val="00131CA5"/>
    <w:rsid w:val="0013235D"/>
    <w:rsid w:val="0013342C"/>
    <w:rsid w:val="00133AA9"/>
    <w:rsid w:val="00133C05"/>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2F9"/>
    <w:rsid w:val="001433D7"/>
    <w:rsid w:val="001433FC"/>
    <w:rsid w:val="001435C1"/>
    <w:rsid w:val="00143E61"/>
    <w:rsid w:val="00144CD8"/>
    <w:rsid w:val="00145726"/>
    <w:rsid w:val="00146F51"/>
    <w:rsid w:val="00147ADE"/>
    <w:rsid w:val="00150219"/>
    <w:rsid w:val="0015082C"/>
    <w:rsid w:val="00153062"/>
    <w:rsid w:val="00153A1D"/>
    <w:rsid w:val="00153DAB"/>
    <w:rsid w:val="001540E7"/>
    <w:rsid w:val="001553C4"/>
    <w:rsid w:val="001556E8"/>
    <w:rsid w:val="001563D8"/>
    <w:rsid w:val="001564AE"/>
    <w:rsid w:val="001568C3"/>
    <w:rsid w:val="001571CA"/>
    <w:rsid w:val="00157203"/>
    <w:rsid w:val="00157270"/>
    <w:rsid w:val="00160029"/>
    <w:rsid w:val="00160061"/>
    <w:rsid w:val="00160277"/>
    <w:rsid w:val="00160EC3"/>
    <w:rsid w:val="001611F2"/>
    <w:rsid w:val="0016138D"/>
    <w:rsid w:val="00162D1C"/>
    <w:rsid w:val="00163552"/>
    <w:rsid w:val="00164517"/>
    <w:rsid w:val="00165690"/>
    <w:rsid w:val="0016586D"/>
    <w:rsid w:val="00167034"/>
    <w:rsid w:val="00171808"/>
    <w:rsid w:val="00171C1F"/>
    <w:rsid w:val="00171CA1"/>
    <w:rsid w:val="00172186"/>
    <w:rsid w:val="00172CCE"/>
    <w:rsid w:val="00172E7A"/>
    <w:rsid w:val="001741DE"/>
    <w:rsid w:val="0017525E"/>
    <w:rsid w:val="00175278"/>
    <w:rsid w:val="001752AB"/>
    <w:rsid w:val="00175346"/>
    <w:rsid w:val="0017592E"/>
    <w:rsid w:val="00175E01"/>
    <w:rsid w:val="001767BE"/>
    <w:rsid w:val="00176E66"/>
    <w:rsid w:val="00180A95"/>
    <w:rsid w:val="0018216B"/>
    <w:rsid w:val="00182191"/>
    <w:rsid w:val="00182212"/>
    <w:rsid w:val="00182587"/>
    <w:rsid w:val="00183085"/>
    <w:rsid w:val="001841AF"/>
    <w:rsid w:val="001844D1"/>
    <w:rsid w:val="00184E4D"/>
    <w:rsid w:val="001852AF"/>
    <w:rsid w:val="00185993"/>
    <w:rsid w:val="0018613B"/>
    <w:rsid w:val="001863BF"/>
    <w:rsid w:val="00186909"/>
    <w:rsid w:val="00190C5C"/>
    <w:rsid w:val="00190DC3"/>
    <w:rsid w:val="00191346"/>
    <w:rsid w:val="00191DFC"/>
    <w:rsid w:val="00192A11"/>
    <w:rsid w:val="0019388D"/>
    <w:rsid w:val="00193E4C"/>
    <w:rsid w:val="00194EFD"/>
    <w:rsid w:val="001951E9"/>
    <w:rsid w:val="00195B78"/>
    <w:rsid w:val="00196841"/>
    <w:rsid w:val="00196871"/>
    <w:rsid w:val="001A029F"/>
    <w:rsid w:val="001A0714"/>
    <w:rsid w:val="001A10E1"/>
    <w:rsid w:val="001A12E7"/>
    <w:rsid w:val="001A13CB"/>
    <w:rsid w:val="001A1947"/>
    <w:rsid w:val="001A1B3A"/>
    <w:rsid w:val="001A1C42"/>
    <w:rsid w:val="001A1C53"/>
    <w:rsid w:val="001A2249"/>
    <w:rsid w:val="001A2544"/>
    <w:rsid w:val="001A2925"/>
    <w:rsid w:val="001A306E"/>
    <w:rsid w:val="001A5733"/>
    <w:rsid w:val="001A6289"/>
    <w:rsid w:val="001A6B81"/>
    <w:rsid w:val="001A6CF3"/>
    <w:rsid w:val="001A7071"/>
    <w:rsid w:val="001A742C"/>
    <w:rsid w:val="001B0656"/>
    <w:rsid w:val="001B06B1"/>
    <w:rsid w:val="001B06F9"/>
    <w:rsid w:val="001B17D7"/>
    <w:rsid w:val="001B1BCB"/>
    <w:rsid w:val="001B361F"/>
    <w:rsid w:val="001B36F3"/>
    <w:rsid w:val="001B3981"/>
    <w:rsid w:val="001B3ADC"/>
    <w:rsid w:val="001B5252"/>
    <w:rsid w:val="001B5B03"/>
    <w:rsid w:val="001B5D48"/>
    <w:rsid w:val="001B6533"/>
    <w:rsid w:val="001B68A8"/>
    <w:rsid w:val="001B7657"/>
    <w:rsid w:val="001B7B08"/>
    <w:rsid w:val="001C00CC"/>
    <w:rsid w:val="001C03D0"/>
    <w:rsid w:val="001C03FC"/>
    <w:rsid w:val="001C0A72"/>
    <w:rsid w:val="001C1386"/>
    <w:rsid w:val="001C1B33"/>
    <w:rsid w:val="001C1D1F"/>
    <w:rsid w:val="001C1DD7"/>
    <w:rsid w:val="001C2CAA"/>
    <w:rsid w:val="001C31C1"/>
    <w:rsid w:val="001C3F13"/>
    <w:rsid w:val="001C4012"/>
    <w:rsid w:val="001C48EB"/>
    <w:rsid w:val="001C4AEB"/>
    <w:rsid w:val="001C4DA7"/>
    <w:rsid w:val="001C4FA8"/>
    <w:rsid w:val="001C5163"/>
    <w:rsid w:val="001C6801"/>
    <w:rsid w:val="001C6DC6"/>
    <w:rsid w:val="001D07FD"/>
    <w:rsid w:val="001D147F"/>
    <w:rsid w:val="001D165B"/>
    <w:rsid w:val="001D2348"/>
    <w:rsid w:val="001D24E2"/>
    <w:rsid w:val="001D26B3"/>
    <w:rsid w:val="001D2D1C"/>
    <w:rsid w:val="001D3207"/>
    <w:rsid w:val="001D3732"/>
    <w:rsid w:val="001D4EA3"/>
    <w:rsid w:val="001D4F25"/>
    <w:rsid w:val="001D5691"/>
    <w:rsid w:val="001D5D0D"/>
    <w:rsid w:val="001D633C"/>
    <w:rsid w:val="001D68B3"/>
    <w:rsid w:val="001D7236"/>
    <w:rsid w:val="001D7589"/>
    <w:rsid w:val="001D76AE"/>
    <w:rsid w:val="001E0146"/>
    <w:rsid w:val="001E0394"/>
    <w:rsid w:val="001E06B1"/>
    <w:rsid w:val="001E1111"/>
    <w:rsid w:val="001E1E88"/>
    <w:rsid w:val="001E2A08"/>
    <w:rsid w:val="001E2DEA"/>
    <w:rsid w:val="001E31F2"/>
    <w:rsid w:val="001E4B5B"/>
    <w:rsid w:val="001E5A08"/>
    <w:rsid w:val="001E5C85"/>
    <w:rsid w:val="001E63FF"/>
    <w:rsid w:val="001E6651"/>
    <w:rsid w:val="001E7C15"/>
    <w:rsid w:val="001F06DE"/>
    <w:rsid w:val="001F1253"/>
    <w:rsid w:val="001F13FC"/>
    <w:rsid w:val="001F16D2"/>
    <w:rsid w:val="001F19F2"/>
    <w:rsid w:val="001F1ADB"/>
    <w:rsid w:val="001F2432"/>
    <w:rsid w:val="001F24BF"/>
    <w:rsid w:val="001F2726"/>
    <w:rsid w:val="001F2873"/>
    <w:rsid w:val="001F2B48"/>
    <w:rsid w:val="001F3296"/>
    <w:rsid w:val="001F3AC5"/>
    <w:rsid w:val="001F3D68"/>
    <w:rsid w:val="001F414E"/>
    <w:rsid w:val="001F4255"/>
    <w:rsid w:val="001F4291"/>
    <w:rsid w:val="001F42E3"/>
    <w:rsid w:val="001F4BB3"/>
    <w:rsid w:val="001F57DB"/>
    <w:rsid w:val="001F5AEA"/>
    <w:rsid w:val="001F5AFB"/>
    <w:rsid w:val="001F5BF1"/>
    <w:rsid w:val="001F5D7E"/>
    <w:rsid w:val="001F7425"/>
    <w:rsid w:val="001F7A6C"/>
    <w:rsid w:val="001F7CE6"/>
    <w:rsid w:val="00200472"/>
    <w:rsid w:val="00200BD9"/>
    <w:rsid w:val="00201664"/>
    <w:rsid w:val="0020174B"/>
    <w:rsid w:val="00201805"/>
    <w:rsid w:val="0020186C"/>
    <w:rsid w:val="00202EC8"/>
    <w:rsid w:val="00202F7E"/>
    <w:rsid w:val="00204444"/>
    <w:rsid w:val="00204642"/>
    <w:rsid w:val="00204C8D"/>
    <w:rsid w:val="00205AE7"/>
    <w:rsid w:val="00205C8A"/>
    <w:rsid w:val="00205E50"/>
    <w:rsid w:val="0020652A"/>
    <w:rsid w:val="00206833"/>
    <w:rsid w:val="00207884"/>
    <w:rsid w:val="00210063"/>
    <w:rsid w:val="002104EE"/>
    <w:rsid w:val="00210657"/>
    <w:rsid w:val="00210C2D"/>
    <w:rsid w:val="00212DEB"/>
    <w:rsid w:val="00214687"/>
    <w:rsid w:val="002148F9"/>
    <w:rsid w:val="00216787"/>
    <w:rsid w:val="0021681A"/>
    <w:rsid w:val="00217856"/>
    <w:rsid w:val="002201F7"/>
    <w:rsid w:val="0022064C"/>
    <w:rsid w:val="0022077B"/>
    <w:rsid w:val="00220BE7"/>
    <w:rsid w:val="0022148C"/>
    <w:rsid w:val="002227BB"/>
    <w:rsid w:val="00223922"/>
    <w:rsid w:val="00223A44"/>
    <w:rsid w:val="002247D3"/>
    <w:rsid w:val="00224C93"/>
    <w:rsid w:val="002251EC"/>
    <w:rsid w:val="002264BF"/>
    <w:rsid w:val="002265B8"/>
    <w:rsid w:val="002265CB"/>
    <w:rsid w:val="00226A00"/>
    <w:rsid w:val="00227B15"/>
    <w:rsid w:val="00227EE9"/>
    <w:rsid w:val="00230951"/>
    <w:rsid w:val="002312A6"/>
    <w:rsid w:val="002316EE"/>
    <w:rsid w:val="0023250D"/>
    <w:rsid w:val="00232739"/>
    <w:rsid w:val="00232750"/>
    <w:rsid w:val="0023281F"/>
    <w:rsid w:val="0023370B"/>
    <w:rsid w:val="002339F4"/>
    <w:rsid w:val="00233DE8"/>
    <w:rsid w:val="00233E74"/>
    <w:rsid w:val="00235023"/>
    <w:rsid w:val="0023690D"/>
    <w:rsid w:val="00237AEA"/>
    <w:rsid w:val="002404F0"/>
    <w:rsid w:val="00240D96"/>
    <w:rsid w:val="002411FA"/>
    <w:rsid w:val="00241718"/>
    <w:rsid w:val="00242B34"/>
    <w:rsid w:val="00242BC7"/>
    <w:rsid w:val="00242FB4"/>
    <w:rsid w:val="00244423"/>
    <w:rsid w:val="002455DD"/>
    <w:rsid w:val="0024777C"/>
    <w:rsid w:val="00247F77"/>
    <w:rsid w:val="00250A74"/>
    <w:rsid w:val="00252561"/>
    <w:rsid w:val="00252FB3"/>
    <w:rsid w:val="002537BD"/>
    <w:rsid w:val="002542A9"/>
    <w:rsid w:val="00254AF4"/>
    <w:rsid w:val="0025521B"/>
    <w:rsid w:val="002557E3"/>
    <w:rsid w:val="002560C0"/>
    <w:rsid w:val="00257D05"/>
    <w:rsid w:val="00257F32"/>
    <w:rsid w:val="00260101"/>
    <w:rsid w:val="00261CA6"/>
    <w:rsid w:val="00262248"/>
    <w:rsid w:val="00262938"/>
    <w:rsid w:val="00262962"/>
    <w:rsid w:val="00265147"/>
    <w:rsid w:val="00265596"/>
    <w:rsid w:val="00265D59"/>
    <w:rsid w:val="00265FD9"/>
    <w:rsid w:val="002662DC"/>
    <w:rsid w:val="00266325"/>
    <w:rsid w:val="0026642F"/>
    <w:rsid w:val="00266CE4"/>
    <w:rsid w:val="002670CA"/>
    <w:rsid w:val="002674D5"/>
    <w:rsid w:val="002674FA"/>
    <w:rsid w:val="002676AD"/>
    <w:rsid w:val="0027034B"/>
    <w:rsid w:val="00270442"/>
    <w:rsid w:val="00270807"/>
    <w:rsid w:val="0027150B"/>
    <w:rsid w:val="0027180A"/>
    <w:rsid w:val="002719DA"/>
    <w:rsid w:val="00271CFD"/>
    <w:rsid w:val="00271FA5"/>
    <w:rsid w:val="0027269D"/>
    <w:rsid w:val="00272A9B"/>
    <w:rsid w:val="00272BC8"/>
    <w:rsid w:val="002737CF"/>
    <w:rsid w:val="00273DD9"/>
    <w:rsid w:val="002748AD"/>
    <w:rsid w:val="00276326"/>
    <w:rsid w:val="00276842"/>
    <w:rsid w:val="00276AA8"/>
    <w:rsid w:val="00276EB3"/>
    <w:rsid w:val="00277293"/>
    <w:rsid w:val="0027750E"/>
    <w:rsid w:val="00277694"/>
    <w:rsid w:val="002804CC"/>
    <w:rsid w:val="0028062A"/>
    <w:rsid w:val="00280AD3"/>
    <w:rsid w:val="00281EAB"/>
    <w:rsid w:val="002821F9"/>
    <w:rsid w:val="00282910"/>
    <w:rsid w:val="002837F9"/>
    <w:rsid w:val="002854BD"/>
    <w:rsid w:val="00286E77"/>
    <w:rsid w:val="00286F8F"/>
    <w:rsid w:val="002872C0"/>
    <w:rsid w:val="002878E2"/>
    <w:rsid w:val="00290453"/>
    <w:rsid w:val="00290DD8"/>
    <w:rsid w:val="002912D2"/>
    <w:rsid w:val="00291344"/>
    <w:rsid w:val="002916CB"/>
    <w:rsid w:val="0029178A"/>
    <w:rsid w:val="002929E1"/>
    <w:rsid w:val="00293199"/>
    <w:rsid w:val="00293D10"/>
    <w:rsid w:val="00293DE9"/>
    <w:rsid w:val="00294AFC"/>
    <w:rsid w:val="00295168"/>
    <w:rsid w:val="0029608F"/>
    <w:rsid w:val="00296574"/>
    <w:rsid w:val="00296FD2"/>
    <w:rsid w:val="0029782B"/>
    <w:rsid w:val="00297D45"/>
    <w:rsid w:val="002A0165"/>
    <w:rsid w:val="002A034E"/>
    <w:rsid w:val="002A0AB2"/>
    <w:rsid w:val="002A13DA"/>
    <w:rsid w:val="002A2A6A"/>
    <w:rsid w:val="002A2BD5"/>
    <w:rsid w:val="002A49A6"/>
    <w:rsid w:val="002A50E8"/>
    <w:rsid w:val="002A5259"/>
    <w:rsid w:val="002A5845"/>
    <w:rsid w:val="002A5A8C"/>
    <w:rsid w:val="002A6F8F"/>
    <w:rsid w:val="002A7719"/>
    <w:rsid w:val="002B034E"/>
    <w:rsid w:val="002B0395"/>
    <w:rsid w:val="002B1F9E"/>
    <w:rsid w:val="002B24D9"/>
    <w:rsid w:val="002B2C45"/>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6B7"/>
    <w:rsid w:val="002C0AC0"/>
    <w:rsid w:val="002C1302"/>
    <w:rsid w:val="002C1328"/>
    <w:rsid w:val="002C1679"/>
    <w:rsid w:val="002C17B5"/>
    <w:rsid w:val="002C18EA"/>
    <w:rsid w:val="002C2069"/>
    <w:rsid w:val="002C228A"/>
    <w:rsid w:val="002C307D"/>
    <w:rsid w:val="002C3BB0"/>
    <w:rsid w:val="002C5168"/>
    <w:rsid w:val="002C51A6"/>
    <w:rsid w:val="002C598E"/>
    <w:rsid w:val="002C5FD8"/>
    <w:rsid w:val="002C65C8"/>
    <w:rsid w:val="002C74CD"/>
    <w:rsid w:val="002D0226"/>
    <w:rsid w:val="002D0603"/>
    <w:rsid w:val="002D147B"/>
    <w:rsid w:val="002D1E46"/>
    <w:rsid w:val="002D4511"/>
    <w:rsid w:val="002D5CB7"/>
    <w:rsid w:val="002D5F88"/>
    <w:rsid w:val="002D61ED"/>
    <w:rsid w:val="002D67DF"/>
    <w:rsid w:val="002D783C"/>
    <w:rsid w:val="002D7D51"/>
    <w:rsid w:val="002D7DAC"/>
    <w:rsid w:val="002E1FB3"/>
    <w:rsid w:val="002E20DD"/>
    <w:rsid w:val="002E28BF"/>
    <w:rsid w:val="002E3FD6"/>
    <w:rsid w:val="002E4478"/>
    <w:rsid w:val="002E7DB2"/>
    <w:rsid w:val="002E7F5D"/>
    <w:rsid w:val="002F0189"/>
    <w:rsid w:val="002F22AB"/>
    <w:rsid w:val="002F24F4"/>
    <w:rsid w:val="002F390B"/>
    <w:rsid w:val="002F437F"/>
    <w:rsid w:val="002F4BC5"/>
    <w:rsid w:val="002F77DB"/>
    <w:rsid w:val="00300DAB"/>
    <w:rsid w:val="00301954"/>
    <w:rsid w:val="00301D01"/>
    <w:rsid w:val="0030220E"/>
    <w:rsid w:val="00304536"/>
    <w:rsid w:val="00304B8E"/>
    <w:rsid w:val="00305209"/>
    <w:rsid w:val="00305CCB"/>
    <w:rsid w:val="00305EE9"/>
    <w:rsid w:val="00306D62"/>
    <w:rsid w:val="00310020"/>
    <w:rsid w:val="003100F2"/>
    <w:rsid w:val="0031020E"/>
    <w:rsid w:val="003103B3"/>
    <w:rsid w:val="00310A96"/>
    <w:rsid w:val="00310E5F"/>
    <w:rsid w:val="00311317"/>
    <w:rsid w:val="00311F7C"/>
    <w:rsid w:val="00312508"/>
    <w:rsid w:val="00313098"/>
    <w:rsid w:val="00313642"/>
    <w:rsid w:val="00314156"/>
    <w:rsid w:val="0031434A"/>
    <w:rsid w:val="00314851"/>
    <w:rsid w:val="00315270"/>
    <w:rsid w:val="003152F8"/>
    <w:rsid w:val="00315585"/>
    <w:rsid w:val="0031593E"/>
    <w:rsid w:val="00315B48"/>
    <w:rsid w:val="00316304"/>
    <w:rsid w:val="0031652D"/>
    <w:rsid w:val="0031709D"/>
    <w:rsid w:val="0031727B"/>
    <w:rsid w:val="0031740B"/>
    <w:rsid w:val="003174FB"/>
    <w:rsid w:val="00317869"/>
    <w:rsid w:val="00320DAC"/>
    <w:rsid w:val="00321004"/>
    <w:rsid w:val="003220DC"/>
    <w:rsid w:val="00322437"/>
    <w:rsid w:val="0032288D"/>
    <w:rsid w:val="00322B8F"/>
    <w:rsid w:val="003234D7"/>
    <w:rsid w:val="00323A97"/>
    <w:rsid w:val="00324F76"/>
    <w:rsid w:val="00325943"/>
    <w:rsid w:val="00325C76"/>
    <w:rsid w:val="0032688A"/>
    <w:rsid w:val="00326DEF"/>
    <w:rsid w:val="00327224"/>
    <w:rsid w:val="003275FA"/>
    <w:rsid w:val="003279BB"/>
    <w:rsid w:val="00330402"/>
    <w:rsid w:val="003305F7"/>
    <w:rsid w:val="00331335"/>
    <w:rsid w:val="00331E1A"/>
    <w:rsid w:val="00333736"/>
    <w:rsid w:val="0033488A"/>
    <w:rsid w:val="00334AD4"/>
    <w:rsid w:val="00335328"/>
    <w:rsid w:val="0033555E"/>
    <w:rsid w:val="00335B8E"/>
    <w:rsid w:val="00335DEC"/>
    <w:rsid w:val="00335ED1"/>
    <w:rsid w:val="00336DF5"/>
    <w:rsid w:val="0034022A"/>
    <w:rsid w:val="00340C16"/>
    <w:rsid w:val="00341888"/>
    <w:rsid w:val="00341EC5"/>
    <w:rsid w:val="00342BB4"/>
    <w:rsid w:val="00342F1D"/>
    <w:rsid w:val="003430C6"/>
    <w:rsid w:val="003431DE"/>
    <w:rsid w:val="003439F6"/>
    <w:rsid w:val="00344A22"/>
    <w:rsid w:val="00345BFC"/>
    <w:rsid w:val="00345D1C"/>
    <w:rsid w:val="0034615B"/>
    <w:rsid w:val="00346699"/>
    <w:rsid w:val="00350508"/>
    <w:rsid w:val="0035063E"/>
    <w:rsid w:val="003507CE"/>
    <w:rsid w:val="00351079"/>
    <w:rsid w:val="0035125A"/>
    <w:rsid w:val="00351E43"/>
    <w:rsid w:val="00351E98"/>
    <w:rsid w:val="00352008"/>
    <w:rsid w:val="00352A69"/>
    <w:rsid w:val="00352F1C"/>
    <w:rsid w:val="00352FAF"/>
    <w:rsid w:val="003551B1"/>
    <w:rsid w:val="003551BA"/>
    <w:rsid w:val="00356081"/>
    <w:rsid w:val="00357763"/>
    <w:rsid w:val="00357B98"/>
    <w:rsid w:val="003607A9"/>
    <w:rsid w:val="0036204C"/>
    <w:rsid w:val="00362952"/>
    <w:rsid w:val="00362BB3"/>
    <w:rsid w:val="00362C00"/>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B2A"/>
    <w:rsid w:val="0037124C"/>
    <w:rsid w:val="0037157E"/>
    <w:rsid w:val="003722FE"/>
    <w:rsid w:val="00372ACD"/>
    <w:rsid w:val="00373B16"/>
    <w:rsid w:val="00373B4B"/>
    <w:rsid w:val="003744A1"/>
    <w:rsid w:val="003752D6"/>
    <w:rsid w:val="003760E7"/>
    <w:rsid w:val="0037631C"/>
    <w:rsid w:val="0037678C"/>
    <w:rsid w:val="00376FB3"/>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1A09"/>
    <w:rsid w:val="00391BEB"/>
    <w:rsid w:val="00392537"/>
    <w:rsid w:val="00392820"/>
    <w:rsid w:val="0039329A"/>
    <w:rsid w:val="003936D1"/>
    <w:rsid w:val="003938C1"/>
    <w:rsid w:val="00395556"/>
    <w:rsid w:val="00395736"/>
    <w:rsid w:val="003957D9"/>
    <w:rsid w:val="00395FED"/>
    <w:rsid w:val="003965D9"/>
    <w:rsid w:val="00396F1A"/>
    <w:rsid w:val="003A02DC"/>
    <w:rsid w:val="003A1A71"/>
    <w:rsid w:val="003A1F08"/>
    <w:rsid w:val="003A2044"/>
    <w:rsid w:val="003A28BB"/>
    <w:rsid w:val="003A2C45"/>
    <w:rsid w:val="003A40A6"/>
    <w:rsid w:val="003A4507"/>
    <w:rsid w:val="003A49AF"/>
    <w:rsid w:val="003A5331"/>
    <w:rsid w:val="003A5CDF"/>
    <w:rsid w:val="003A5E0E"/>
    <w:rsid w:val="003A6879"/>
    <w:rsid w:val="003A6EB5"/>
    <w:rsid w:val="003A784F"/>
    <w:rsid w:val="003A7E66"/>
    <w:rsid w:val="003B029B"/>
    <w:rsid w:val="003B0C00"/>
    <w:rsid w:val="003B11AD"/>
    <w:rsid w:val="003B1C87"/>
    <w:rsid w:val="003B2B76"/>
    <w:rsid w:val="003B309C"/>
    <w:rsid w:val="003B3143"/>
    <w:rsid w:val="003B3D86"/>
    <w:rsid w:val="003B429D"/>
    <w:rsid w:val="003B42B6"/>
    <w:rsid w:val="003B5FDA"/>
    <w:rsid w:val="003B70A3"/>
    <w:rsid w:val="003B7BFC"/>
    <w:rsid w:val="003B7E70"/>
    <w:rsid w:val="003C1116"/>
    <w:rsid w:val="003C228F"/>
    <w:rsid w:val="003C3C61"/>
    <w:rsid w:val="003C40AE"/>
    <w:rsid w:val="003C47C2"/>
    <w:rsid w:val="003C48B8"/>
    <w:rsid w:val="003C50AD"/>
    <w:rsid w:val="003C7F2B"/>
    <w:rsid w:val="003C7FC3"/>
    <w:rsid w:val="003D0CC6"/>
    <w:rsid w:val="003D0EC6"/>
    <w:rsid w:val="003D11C1"/>
    <w:rsid w:val="003D1337"/>
    <w:rsid w:val="003D1386"/>
    <w:rsid w:val="003D15A0"/>
    <w:rsid w:val="003D1DD2"/>
    <w:rsid w:val="003D21FF"/>
    <w:rsid w:val="003D3010"/>
    <w:rsid w:val="003D322D"/>
    <w:rsid w:val="003D3407"/>
    <w:rsid w:val="003D375F"/>
    <w:rsid w:val="003D38F5"/>
    <w:rsid w:val="003D4101"/>
    <w:rsid w:val="003D412A"/>
    <w:rsid w:val="003D4E39"/>
    <w:rsid w:val="003D4F6E"/>
    <w:rsid w:val="003D538E"/>
    <w:rsid w:val="003D67A1"/>
    <w:rsid w:val="003D6BD2"/>
    <w:rsid w:val="003D716A"/>
    <w:rsid w:val="003D7C30"/>
    <w:rsid w:val="003D7C74"/>
    <w:rsid w:val="003E027B"/>
    <w:rsid w:val="003E0470"/>
    <w:rsid w:val="003E049D"/>
    <w:rsid w:val="003E08F4"/>
    <w:rsid w:val="003E09A6"/>
    <w:rsid w:val="003E0D56"/>
    <w:rsid w:val="003E11AF"/>
    <w:rsid w:val="003E18AF"/>
    <w:rsid w:val="003E1BD6"/>
    <w:rsid w:val="003E210A"/>
    <w:rsid w:val="003E405F"/>
    <w:rsid w:val="003E41D3"/>
    <w:rsid w:val="003E5350"/>
    <w:rsid w:val="003E6775"/>
    <w:rsid w:val="003E6A01"/>
    <w:rsid w:val="003E6DA4"/>
    <w:rsid w:val="003E71CF"/>
    <w:rsid w:val="003E7450"/>
    <w:rsid w:val="003F05D4"/>
    <w:rsid w:val="003F08A1"/>
    <w:rsid w:val="003F21E9"/>
    <w:rsid w:val="003F2EF6"/>
    <w:rsid w:val="003F35B0"/>
    <w:rsid w:val="003F363B"/>
    <w:rsid w:val="003F3BD2"/>
    <w:rsid w:val="003F4326"/>
    <w:rsid w:val="003F4AB1"/>
    <w:rsid w:val="003F4E45"/>
    <w:rsid w:val="003F6933"/>
    <w:rsid w:val="003F7888"/>
    <w:rsid w:val="003F7B53"/>
    <w:rsid w:val="004006B2"/>
    <w:rsid w:val="00400E41"/>
    <w:rsid w:val="00401086"/>
    <w:rsid w:val="0040162F"/>
    <w:rsid w:val="00401A05"/>
    <w:rsid w:val="004027D2"/>
    <w:rsid w:val="0040343D"/>
    <w:rsid w:val="00403B41"/>
    <w:rsid w:val="00404141"/>
    <w:rsid w:val="00404409"/>
    <w:rsid w:val="004049B5"/>
    <w:rsid w:val="0040544D"/>
    <w:rsid w:val="0040560D"/>
    <w:rsid w:val="00405922"/>
    <w:rsid w:val="00405D1F"/>
    <w:rsid w:val="004062DD"/>
    <w:rsid w:val="00406848"/>
    <w:rsid w:val="00406868"/>
    <w:rsid w:val="00406F51"/>
    <w:rsid w:val="0040727A"/>
    <w:rsid w:val="00407995"/>
    <w:rsid w:val="004079BF"/>
    <w:rsid w:val="00410D0E"/>
    <w:rsid w:val="004110C2"/>
    <w:rsid w:val="004119BD"/>
    <w:rsid w:val="0041319F"/>
    <w:rsid w:val="00413530"/>
    <w:rsid w:val="0041383F"/>
    <w:rsid w:val="0041389D"/>
    <w:rsid w:val="00413B42"/>
    <w:rsid w:val="00414109"/>
    <w:rsid w:val="00415179"/>
    <w:rsid w:val="0041587B"/>
    <w:rsid w:val="00416606"/>
    <w:rsid w:val="00416761"/>
    <w:rsid w:val="004169FA"/>
    <w:rsid w:val="004173A3"/>
    <w:rsid w:val="0041773E"/>
    <w:rsid w:val="004178C1"/>
    <w:rsid w:val="00420373"/>
    <w:rsid w:val="00421030"/>
    <w:rsid w:val="00421481"/>
    <w:rsid w:val="00421C8E"/>
    <w:rsid w:val="004220AE"/>
    <w:rsid w:val="00422455"/>
    <w:rsid w:val="00422F23"/>
    <w:rsid w:val="00423254"/>
    <w:rsid w:val="00423599"/>
    <w:rsid w:val="0042413B"/>
    <w:rsid w:val="0042429F"/>
    <w:rsid w:val="00424395"/>
    <w:rsid w:val="00425812"/>
    <w:rsid w:val="00425EC2"/>
    <w:rsid w:val="004268E7"/>
    <w:rsid w:val="004270B5"/>
    <w:rsid w:val="00427218"/>
    <w:rsid w:val="00430631"/>
    <w:rsid w:val="00430851"/>
    <w:rsid w:val="00430CBD"/>
    <w:rsid w:val="004310E8"/>
    <w:rsid w:val="00431414"/>
    <w:rsid w:val="00431CC9"/>
    <w:rsid w:val="0043255A"/>
    <w:rsid w:val="0043271D"/>
    <w:rsid w:val="00432EB0"/>
    <w:rsid w:val="00432FF5"/>
    <w:rsid w:val="00433F36"/>
    <w:rsid w:val="004343D4"/>
    <w:rsid w:val="004354D2"/>
    <w:rsid w:val="00435597"/>
    <w:rsid w:val="004359FA"/>
    <w:rsid w:val="00436448"/>
    <w:rsid w:val="00436638"/>
    <w:rsid w:val="004368AB"/>
    <w:rsid w:val="00436A2B"/>
    <w:rsid w:val="00436B68"/>
    <w:rsid w:val="00436D45"/>
    <w:rsid w:val="004407C8"/>
    <w:rsid w:val="00440D13"/>
    <w:rsid w:val="004423CB"/>
    <w:rsid w:val="00442707"/>
    <w:rsid w:val="00443444"/>
    <w:rsid w:val="00443DA9"/>
    <w:rsid w:val="00443EAF"/>
    <w:rsid w:val="00443EB4"/>
    <w:rsid w:val="00444C06"/>
    <w:rsid w:val="004457F1"/>
    <w:rsid w:val="00445E45"/>
    <w:rsid w:val="004463D0"/>
    <w:rsid w:val="00446AFE"/>
    <w:rsid w:val="00446E64"/>
    <w:rsid w:val="00446FFD"/>
    <w:rsid w:val="00447D77"/>
    <w:rsid w:val="00450120"/>
    <w:rsid w:val="0045055A"/>
    <w:rsid w:val="00450826"/>
    <w:rsid w:val="00450D3B"/>
    <w:rsid w:val="0045126B"/>
    <w:rsid w:val="00451399"/>
    <w:rsid w:val="00451A07"/>
    <w:rsid w:val="004529B3"/>
    <w:rsid w:val="00452A7C"/>
    <w:rsid w:val="00453023"/>
    <w:rsid w:val="00455415"/>
    <w:rsid w:val="00456037"/>
    <w:rsid w:val="0045674A"/>
    <w:rsid w:val="00460CFC"/>
    <w:rsid w:val="0046245B"/>
    <w:rsid w:val="004628A9"/>
    <w:rsid w:val="004635CE"/>
    <w:rsid w:val="0046366C"/>
    <w:rsid w:val="00464319"/>
    <w:rsid w:val="00464AE8"/>
    <w:rsid w:val="00465121"/>
    <w:rsid w:val="00465DFC"/>
    <w:rsid w:val="0046696A"/>
    <w:rsid w:val="00467302"/>
    <w:rsid w:val="004673AB"/>
    <w:rsid w:val="00467822"/>
    <w:rsid w:val="0047006F"/>
    <w:rsid w:val="00470823"/>
    <w:rsid w:val="004710F3"/>
    <w:rsid w:val="00471540"/>
    <w:rsid w:val="00471E7A"/>
    <w:rsid w:val="00472C5C"/>
    <w:rsid w:val="0047310E"/>
    <w:rsid w:val="004731D4"/>
    <w:rsid w:val="00474096"/>
    <w:rsid w:val="00474491"/>
    <w:rsid w:val="004763CF"/>
    <w:rsid w:val="0047653D"/>
    <w:rsid w:val="00476DA4"/>
    <w:rsid w:val="00477228"/>
    <w:rsid w:val="00477E4C"/>
    <w:rsid w:val="00480891"/>
    <w:rsid w:val="00480A56"/>
    <w:rsid w:val="0048139C"/>
    <w:rsid w:val="00481E0B"/>
    <w:rsid w:val="004822B6"/>
    <w:rsid w:val="0048370B"/>
    <w:rsid w:val="00483B3D"/>
    <w:rsid w:val="00483CD5"/>
    <w:rsid w:val="00484944"/>
    <w:rsid w:val="00486177"/>
    <w:rsid w:val="0048767C"/>
    <w:rsid w:val="00487954"/>
    <w:rsid w:val="00490382"/>
    <w:rsid w:val="00490F77"/>
    <w:rsid w:val="0049114F"/>
    <w:rsid w:val="004911D2"/>
    <w:rsid w:val="004916BF"/>
    <w:rsid w:val="004921CA"/>
    <w:rsid w:val="00492F4E"/>
    <w:rsid w:val="00492F75"/>
    <w:rsid w:val="004933F1"/>
    <w:rsid w:val="004935C2"/>
    <w:rsid w:val="00493C95"/>
    <w:rsid w:val="00494302"/>
    <w:rsid w:val="0049470F"/>
    <w:rsid w:val="004948E7"/>
    <w:rsid w:val="00495840"/>
    <w:rsid w:val="00495FD3"/>
    <w:rsid w:val="004960F0"/>
    <w:rsid w:val="00496750"/>
    <w:rsid w:val="00497250"/>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FC7"/>
    <w:rsid w:val="004B0F97"/>
    <w:rsid w:val="004B25EC"/>
    <w:rsid w:val="004B3285"/>
    <w:rsid w:val="004B34FD"/>
    <w:rsid w:val="004B3D0A"/>
    <w:rsid w:val="004B445D"/>
    <w:rsid w:val="004B561B"/>
    <w:rsid w:val="004B5688"/>
    <w:rsid w:val="004B5E46"/>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870"/>
    <w:rsid w:val="004C55DB"/>
    <w:rsid w:val="004C63F2"/>
    <w:rsid w:val="004C6D07"/>
    <w:rsid w:val="004C6F2A"/>
    <w:rsid w:val="004C7031"/>
    <w:rsid w:val="004D08C8"/>
    <w:rsid w:val="004D0AB1"/>
    <w:rsid w:val="004D0D77"/>
    <w:rsid w:val="004D0D7F"/>
    <w:rsid w:val="004D21F3"/>
    <w:rsid w:val="004D2CBC"/>
    <w:rsid w:val="004D3C85"/>
    <w:rsid w:val="004D3ED1"/>
    <w:rsid w:val="004D531B"/>
    <w:rsid w:val="004D55B2"/>
    <w:rsid w:val="004D6233"/>
    <w:rsid w:val="004D6469"/>
    <w:rsid w:val="004D7E38"/>
    <w:rsid w:val="004D7F5D"/>
    <w:rsid w:val="004E0160"/>
    <w:rsid w:val="004E12C1"/>
    <w:rsid w:val="004E1623"/>
    <w:rsid w:val="004E1724"/>
    <w:rsid w:val="004E1BEB"/>
    <w:rsid w:val="004E2603"/>
    <w:rsid w:val="004E2A47"/>
    <w:rsid w:val="004E2E5F"/>
    <w:rsid w:val="004E3381"/>
    <w:rsid w:val="004E4BAE"/>
    <w:rsid w:val="004E5149"/>
    <w:rsid w:val="004E5D75"/>
    <w:rsid w:val="004E687D"/>
    <w:rsid w:val="004E6EE3"/>
    <w:rsid w:val="004F0587"/>
    <w:rsid w:val="004F0DE6"/>
    <w:rsid w:val="004F11DF"/>
    <w:rsid w:val="004F135E"/>
    <w:rsid w:val="004F19AA"/>
    <w:rsid w:val="004F1EDF"/>
    <w:rsid w:val="004F2E27"/>
    <w:rsid w:val="004F2EBE"/>
    <w:rsid w:val="004F434E"/>
    <w:rsid w:val="004F4A21"/>
    <w:rsid w:val="004F4C49"/>
    <w:rsid w:val="004F5492"/>
    <w:rsid w:val="004F5517"/>
    <w:rsid w:val="004F59BE"/>
    <w:rsid w:val="004F6C0E"/>
    <w:rsid w:val="004F727B"/>
    <w:rsid w:val="004F7B05"/>
    <w:rsid w:val="004F7C02"/>
    <w:rsid w:val="005007C7"/>
    <w:rsid w:val="00501184"/>
    <w:rsid w:val="00501AE3"/>
    <w:rsid w:val="00502406"/>
    <w:rsid w:val="005024BE"/>
    <w:rsid w:val="00502553"/>
    <w:rsid w:val="005035C8"/>
    <w:rsid w:val="0050363B"/>
    <w:rsid w:val="00503BC8"/>
    <w:rsid w:val="00504114"/>
    <w:rsid w:val="00504581"/>
    <w:rsid w:val="00504C23"/>
    <w:rsid w:val="00505A6A"/>
    <w:rsid w:val="00506880"/>
    <w:rsid w:val="00506E27"/>
    <w:rsid w:val="00506E82"/>
    <w:rsid w:val="005074C5"/>
    <w:rsid w:val="005078FA"/>
    <w:rsid w:val="00507B04"/>
    <w:rsid w:val="00510DAC"/>
    <w:rsid w:val="00511628"/>
    <w:rsid w:val="00511782"/>
    <w:rsid w:val="00512894"/>
    <w:rsid w:val="00512AEB"/>
    <w:rsid w:val="00513DC5"/>
    <w:rsid w:val="00513F69"/>
    <w:rsid w:val="00515786"/>
    <w:rsid w:val="00515C40"/>
    <w:rsid w:val="00515F13"/>
    <w:rsid w:val="0051626F"/>
    <w:rsid w:val="00517048"/>
    <w:rsid w:val="00517800"/>
    <w:rsid w:val="0052180A"/>
    <w:rsid w:val="0052208D"/>
    <w:rsid w:val="00522902"/>
    <w:rsid w:val="00522BF5"/>
    <w:rsid w:val="005236E7"/>
    <w:rsid w:val="0052398A"/>
    <w:rsid w:val="00524207"/>
    <w:rsid w:val="00524D1D"/>
    <w:rsid w:val="00524F5D"/>
    <w:rsid w:val="00525EFD"/>
    <w:rsid w:val="005268E7"/>
    <w:rsid w:val="00526C69"/>
    <w:rsid w:val="00526FD0"/>
    <w:rsid w:val="00527E20"/>
    <w:rsid w:val="005303E8"/>
    <w:rsid w:val="0053048F"/>
    <w:rsid w:val="00530D42"/>
    <w:rsid w:val="00530DB2"/>
    <w:rsid w:val="00531503"/>
    <w:rsid w:val="00532488"/>
    <w:rsid w:val="00533350"/>
    <w:rsid w:val="00533E92"/>
    <w:rsid w:val="0053421E"/>
    <w:rsid w:val="0053565F"/>
    <w:rsid w:val="00536B61"/>
    <w:rsid w:val="00537C77"/>
    <w:rsid w:val="005405F0"/>
    <w:rsid w:val="00540D68"/>
    <w:rsid w:val="00541469"/>
    <w:rsid w:val="00542136"/>
    <w:rsid w:val="005423F2"/>
    <w:rsid w:val="00542422"/>
    <w:rsid w:val="00542B06"/>
    <w:rsid w:val="00542C7A"/>
    <w:rsid w:val="00542F5C"/>
    <w:rsid w:val="005437B6"/>
    <w:rsid w:val="005441FD"/>
    <w:rsid w:val="00544D49"/>
    <w:rsid w:val="00545A6C"/>
    <w:rsid w:val="005462DC"/>
    <w:rsid w:val="005463C2"/>
    <w:rsid w:val="005463F3"/>
    <w:rsid w:val="005467B4"/>
    <w:rsid w:val="005469C5"/>
    <w:rsid w:val="00546B88"/>
    <w:rsid w:val="00547295"/>
    <w:rsid w:val="00550967"/>
    <w:rsid w:val="00550AB6"/>
    <w:rsid w:val="00550EAC"/>
    <w:rsid w:val="00552195"/>
    <w:rsid w:val="0055272E"/>
    <w:rsid w:val="0055355A"/>
    <w:rsid w:val="005538ED"/>
    <w:rsid w:val="00553A7C"/>
    <w:rsid w:val="005542EF"/>
    <w:rsid w:val="005546D4"/>
    <w:rsid w:val="00555201"/>
    <w:rsid w:val="00555569"/>
    <w:rsid w:val="00556C70"/>
    <w:rsid w:val="00557415"/>
    <w:rsid w:val="00560412"/>
    <w:rsid w:val="00560516"/>
    <w:rsid w:val="00561112"/>
    <w:rsid w:val="005618F4"/>
    <w:rsid w:val="00562969"/>
    <w:rsid w:val="00562F08"/>
    <w:rsid w:val="00563E6E"/>
    <w:rsid w:val="005659D7"/>
    <w:rsid w:val="00566344"/>
    <w:rsid w:val="005701C4"/>
    <w:rsid w:val="0057057B"/>
    <w:rsid w:val="0057094C"/>
    <w:rsid w:val="00570A77"/>
    <w:rsid w:val="00571C7C"/>
    <w:rsid w:val="00572485"/>
    <w:rsid w:val="00572A39"/>
    <w:rsid w:val="0057321D"/>
    <w:rsid w:val="005734CC"/>
    <w:rsid w:val="00573802"/>
    <w:rsid w:val="00573C7A"/>
    <w:rsid w:val="005760D4"/>
    <w:rsid w:val="00576DFD"/>
    <w:rsid w:val="00577C35"/>
    <w:rsid w:val="00581895"/>
    <w:rsid w:val="00581D32"/>
    <w:rsid w:val="00581EA7"/>
    <w:rsid w:val="00581F15"/>
    <w:rsid w:val="00583958"/>
    <w:rsid w:val="005846A9"/>
    <w:rsid w:val="00586805"/>
    <w:rsid w:val="00586E31"/>
    <w:rsid w:val="0058702C"/>
    <w:rsid w:val="005879C8"/>
    <w:rsid w:val="00587C11"/>
    <w:rsid w:val="00587F4E"/>
    <w:rsid w:val="00590D14"/>
    <w:rsid w:val="005910F5"/>
    <w:rsid w:val="00591171"/>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9AD"/>
    <w:rsid w:val="0059731B"/>
    <w:rsid w:val="005A03B1"/>
    <w:rsid w:val="005A11D1"/>
    <w:rsid w:val="005A12BE"/>
    <w:rsid w:val="005A1995"/>
    <w:rsid w:val="005A1B5F"/>
    <w:rsid w:val="005A1D57"/>
    <w:rsid w:val="005A25B6"/>
    <w:rsid w:val="005A2B43"/>
    <w:rsid w:val="005A3A46"/>
    <w:rsid w:val="005A3EE9"/>
    <w:rsid w:val="005A3F0F"/>
    <w:rsid w:val="005A4459"/>
    <w:rsid w:val="005A45BF"/>
    <w:rsid w:val="005A5415"/>
    <w:rsid w:val="005A556A"/>
    <w:rsid w:val="005A56E4"/>
    <w:rsid w:val="005A5830"/>
    <w:rsid w:val="005A5CA7"/>
    <w:rsid w:val="005A697F"/>
    <w:rsid w:val="005A6A02"/>
    <w:rsid w:val="005A6C16"/>
    <w:rsid w:val="005B0504"/>
    <w:rsid w:val="005B0731"/>
    <w:rsid w:val="005B0CA8"/>
    <w:rsid w:val="005B1701"/>
    <w:rsid w:val="005B17CD"/>
    <w:rsid w:val="005B1FA2"/>
    <w:rsid w:val="005B2582"/>
    <w:rsid w:val="005B2C40"/>
    <w:rsid w:val="005B318A"/>
    <w:rsid w:val="005B3230"/>
    <w:rsid w:val="005B32E8"/>
    <w:rsid w:val="005B3BB6"/>
    <w:rsid w:val="005B4152"/>
    <w:rsid w:val="005B4B6B"/>
    <w:rsid w:val="005B4BD6"/>
    <w:rsid w:val="005B4C0E"/>
    <w:rsid w:val="005B5688"/>
    <w:rsid w:val="005B5A9A"/>
    <w:rsid w:val="005B63F0"/>
    <w:rsid w:val="005C0300"/>
    <w:rsid w:val="005C05E7"/>
    <w:rsid w:val="005C1770"/>
    <w:rsid w:val="005C1E6B"/>
    <w:rsid w:val="005C1EC1"/>
    <w:rsid w:val="005C3217"/>
    <w:rsid w:val="005C417E"/>
    <w:rsid w:val="005C4779"/>
    <w:rsid w:val="005C488C"/>
    <w:rsid w:val="005C5865"/>
    <w:rsid w:val="005C5E45"/>
    <w:rsid w:val="005C6051"/>
    <w:rsid w:val="005C6347"/>
    <w:rsid w:val="005C6587"/>
    <w:rsid w:val="005C68D5"/>
    <w:rsid w:val="005C68DB"/>
    <w:rsid w:val="005C6C71"/>
    <w:rsid w:val="005C7070"/>
    <w:rsid w:val="005D04A1"/>
    <w:rsid w:val="005D08FC"/>
    <w:rsid w:val="005D0CE7"/>
    <w:rsid w:val="005D0E39"/>
    <w:rsid w:val="005D12F9"/>
    <w:rsid w:val="005D13E0"/>
    <w:rsid w:val="005D141F"/>
    <w:rsid w:val="005D1AEC"/>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159F"/>
    <w:rsid w:val="005E215B"/>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9D"/>
    <w:rsid w:val="005E6886"/>
    <w:rsid w:val="005E7944"/>
    <w:rsid w:val="005E7F9B"/>
    <w:rsid w:val="005F07C4"/>
    <w:rsid w:val="005F0AD5"/>
    <w:rsid w:val="005F0AE9"/>
    <w:rsid w:val="005F209C"/>
    <w:rsid w:val="005F29C1"/>
    <w:rsid w:val="005F2D6B"/>
    <w:rsid w:val="005F3C03"/>
    <w:rsid w:val="005F40D1"/>
    <w:rsid w:val="005F443D"/>
    <w:rsid w:val="005F4453"/>
    <w:rsid w:val="005F5057"/>
    <w:rsid w:val="005F63FA"/>
    <w:rsid w:val="005F6C17"/>
    <w:rsid w:val="005F6C6E"/>
    <w:rsid w:val="005F6D2F"/>
    <w:rsid w:val="005F6DC9"/>
    <w:rsid w:val="005F7352"/>
    <w:rsid w:val="005F76FE"/>
    <w:rsid w:val="005F7A81"/>
    <w:rsid w:val="006026D7"/>
    <w:rsid w:val="006027A1"/>
    <w:rsid w:val="00602AA8"/>
    <w:rsid w:val="00603915"/>
    <w:rsid w:val="00604DBC"/>
    <w:rsid w:val="00605084"/>
    <w:rsid w:val="0060547F"/>
    <w:rsid w:val="00605A33"/>
    <w:rsid w:val="00605A44"/>
    <w:rsid w:val="00606E56"/>
    <w:rsid w:val="006079B5"/>
    <w:rsid w:val="006104C9"/>
    <w:rsid w:val="00610682"/>
    <w:rsid w:val="00611B96"/>
    <w:rsid w:val="00611F34"/>
    <w:rsid w:val="00613CAA"/>
    <w:rsid w:val="00613D58"/>
    <w:rsid w:val="0061509B"/>
    <w:rsid w:val="00615B42"/>
    <w:rsid w:val="00616FBD"/>
    <w:rsid w:val="006174FD"/>
    <w:rsid w:val="00620225"/>
    <w:rsid w:val="00620F00"/>
    <w:rsid w:val="00621637"/>
    <w:rsid w:val="00622061"/>
    <w:rsid w:val="00623CF0"/>
    <w:rsid w:val="006258D4"/>
    <w:rsid w:val="0062658A"/>
    <w:rsid w:val="00626858"/>
    <w:rsid w:val="00626E82"/>
    <w:rsid w:val="0062769D"/>
    <w:rsid w:val="00627DCF"/>
    <w:rsid w:val="00627F79"/>
    <w:rsid w:val="006300C9"/>
    <w:rsid w:val="006306B7"/>
    <w:rsid w:val="00630929"/>
    <w:rsid w:val="00631259"/>
    <w:rsid w:val="00631E78"/>
    <w:rsid w:val="0063321B"/>
    <w:rsid w:val="00633A8F"/>
    <w:rsid w:val="0063442E"/>
    <w:rsid w:val="0063443C"/>
    <w:rsid w:val="0063449C"/>
    <w:rsid w:val="00634D58"/>
    <w:rsid w:val="00635118"/>
    <w:rsid w:val="006366D0"/>
    <w:rsid w:val="00636778"/>
    <w:rsid w:val="00636950"/>
    <w:rsid w:val="00637BCB"/>
    <w:rsid w:val="00640123"/>
    <w:rsid w:val="00640294"/>
    <w:rsid w:val="00640F9D"/>
    <w:rsid w:val="00640FF0"/>
    <w:rsid w:val="0064242B"/>
    <w:rsid w:val="00642893"/>
    <w:rsid w:val="00642B53"/>
    <w:rsid w:val="006430A6"/>
    <w:rsid w:val="00643180"/>
    <w:rsid w:val="006440A2"/>
    <w:rsid w:val="00644C00"/>
    <w:rsid w:val="00644FDE"/>
    <w:rsid w:val="00645918"/>
    <w:rsid w:val="00645F81"/>
    <w:rsid w:val="00646250"/>
    <w:rsid w:val="00646C2C"/>
    <w:rsid w:val="00646E22"/>
    <w:rsid w:val="00647FEC"/>
    <w:rsid w:val="00650181"/>
    <w:rsid w:val="0065056C"/>
    <w:rsid w:val="00650A54"/>
    <w:rsid w:val="0065158F"/>
    <w:rsid w:val="006525A9"/>
    <w:rsid w:val="00652FC2"/>
    <w:rsid w:val="00653279"/>
    <w:rsid w:val="0065351D"/>
    <w:rsid w:val="00653E05"/>
    <w:rsid w:val="006542C8"/>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1566"/>
    <w:rsid w:val="00661BC6"/>
    <w:rsid w:val="00661E36"/>
    <w:rsid w:val="00662F66"/>
    <w:rsid w:val="0066323A"/>
    <w:rsid w:val="00663713"/>
    <w:rsid w:val="00664AA9"/>
    <w:rsid w:val="00664F94"/>
    <w:rsid w:val="006653E0"/>
    <w:rsid w:val="00665680"/>
    <w:rsid w:val="00670134"/>
    <w:rsid w:val="00670610"/>
    <w:rsid w:val="00670B43"/>
    <w:rsid w:val="00670E4D"/>
    <w:rsid w:val="00670F95"/>
    <w:rsid w:val="00671793"/>
    <w:rsid w:val="00672CB0"/>
    <w:rsid w:val="00672DCA"/>
    <w:rsid w:val="00672FB6"/>
    <w:rsid w:val="00673A92"/>
    <w:rsid w:val="00673FAB"/>
    <w:rsid w:val="006744A7"/>
    <w:rsid w:val="006745FB"/>
    <w:rsid w:val="00674746"/>
    <w:rsid w:val="00675BA4"/>
    <w:rsid w:val="00675D59"/>
    <w:rsid w:val="006769A1"/>
    <w:rsid w:val="0067716A"/>
    <w:rsid w:val="00680397"/>
    <w:rsid w:val="00680554"/>
    <w:rsid w:val="00680BAA"/>
    <w:rsid w:val="00681059"/>
    <w:rsid w:val="00681104"/>
    <w:rsid w:val="0068114B"/>
    <w:rsid w:val="006821E5"/>
    <w:rsid w:val="006827DB"/>
    <w:rsid w:val="0068285C"/>
    <w:rsid w:val="006828F6"/>
    <w:rsid w:val="00682930"/>
    <w:rsid w:val="00683162"/>
    <w:rsid w:val="00683302"/>
    <w:rsid w:val="006840E4"/>
    <w:rsid w:val="00684540"/>
    <w:rsid w:val="00684E68"/>
    <w:rsid w:val="00686B6A"/>
    <w:rsid w:val="00686D3A"/>
    <w:rsid w:val="00690325"/>
    <w:rsid w:val="00690441"/>
    <w:rsid w:val="0069045A"/>
    <w:rsid w:val="00690B86"/>
    <w:rsid w:val="00690D1A"/>
    <w:rsid w:val="00690DA4"/>
    <w:rsid w:val="00691857"/>
    <w:rsid w:val="00691B7C"/>
    <w:rsid w:val="00691BC6"/>
    <w:rsid w:val="00691C6C"/>
    <w:rsid w:val="00691DE1"/>
    <w:rsid w:val="00692460"/>
    <w:rsid w:val="0069378E"/>
    <w:rsid w:val="00693F11"/>
    <w:rsid w:val="006949AF"/>
    <w:rsid w:val="0069543E"/>
    <w:rsid w:val="00695845"/>
    <w:rsid w:val="00695866"/>
    <w:rsid w:val="00695C4E"/>
    <w:rsid w:val="00695E16"/>
    <w:rsid w:val="00696C2D"/>
    <w:rsid w:val="006971BC"/>
    <w:rsid w:val="00697CD1"/>
    <w:rsid w:val="006A0FAD"/>
    <w:rsid w:val="006A1786"/>
    <w:rsid w:val="006A1DCE"/>
    <w:rsid w:val="006A294C"/>
    <w:rsid w:val="006A2C1A"/>
    <w:rsid w:val="006A34C2"/>
    <w:rsid w:val="006A3CA9"/>
    <w:rsid w:val="006A4BB3"/>
    <w:rsid w:val="006A4DFA"/>
    <w:rsid w:val="006A5EA0"/>
    <w:rsid w:val="006A5FBC"/>
    <w:rsid w:val="006A6130"/>
    <w:rsid w:val="006A61A3"/>
    <w:rsid w:val="006A62A3"/>
    <w:rsid w:val="006A6E54"/>
    <w:rsid w:val="006A71B0"/>
    <w:rsid w:val="006A726B"/>
    <w:rsid w:val="006A76C3"/>
    <w:rsid w:val="006B02DB"/>
    <w:rsid w:val="006B0809"/>
    <w:rsid w:val="006B08D4"/>
    <w:rsid w:val="006B0EAA"/>
    <w:rsid w:val="006B1298"/>
    <w:rsid w:val="006B16E2"/>
    <w:rsid w:val="006B1F7D"/>
    <w:rsid w:val="006B23F0"/>
    <w:rsid w:val="006B2AB7"/>
    <w:rsid w:val="006B2C7E"/>
    <w:rsid w:val="006B2D48"/>
    <w:rsid w:val="006B3EA2"/>
    <w:rsid w:val="006B423A"/>
    <w:rsid w:val="006B4742"/>
    <w:rsid w:val="006B47CD"/>
    <w:rsid w:val="006B4C72"/>
    <w:rsid w:val="006B4EAE"/>
    <w:rsid w:val="006B54F2"/>
    <w:rsid w:val="006B5EF6"/>
    <w:rsid w:val="006B76CE"/>
    <w:rsid w:val="006B7E87"/>
    <w:rsid w:val="006C0161"/>
    <w:rsid w:val="006C08D4"/>
    <w:rsid w:val="006C0F7C"/>
    <w:rsid w:val="006C13DE"/>
    <w:rsid w:val="006C148A"/>
    <w:rsid w:val="006C1F12"/>
    <w:rsid w:val="006C1F73"/>
    <w:rsid w:val="006C20B8"/>
    <w:rsid w:val="006C2F72"/>
    <w:rsid w:val="006C4009"/>
    <w:rsid w:val="006C404B"/>
    <w:rsid w:val="006C5099"/>
    <w:rsid w:val="006C5EF1"/>
    <w:rsid w:val="006C6CE8"/>
    <w:rsid w:val="006C6F35"/>
    <w:rsid w:val="006C73D8"/>
    <w:rsid w:val="006C764F"/>
    <w:rsid w:val="006C7D0F"/>
    <w:rsid w:val="006D0C73"/>
    <w:rsid w:val="006D178B"/>
    <w:rsid w:val="006D1E69"/>
    <w:rsid w:val="006D28CC"/>
    <w:rsid w:val="006D33C3"/>
    <w:rsid w:val="006D4203"/>
    <w:rsid w:val="006D42DD"/>
    <w:rsid w:val="006D51A4"/>
    <w:rsid w:val="006D62D8"/>
    <w:rsid w:val="006D6350"/>
    <w:rsid w:val="006D67F6"/>
    <w:rsid w:val="006D6B4E"/>
    <w:rsid w:val="006D6D7B"/>
    <w:rsid w:val="006E0AB1"/>
    <w:rsid w:val="006E0E3D"/>
    <w:rsid w:val="006E1694"/>
    <w:rsid w:val="006E1FC7"/>
    <w:rsid w:val="006E2D47"/>
    <w:rsid w:val="006E300E"/>
    <w:rsid w:val="006E314D"/>
    <w:rsid w:val="006E3DD8"/>
    <w:rsid w:val="006E6BD4"/>
    <w:rsid w:val="006E6E4A"/>
    <w:rsid w:val="006E716A"/>
    <w:rsid w:val="006E7739"/>
    <w:rsid w:val="006E7EC3"/>
    <w:rsid w:val="006F090D"/>
    <w:rsid w:val="006F1AA7"/>
    <w:rsid w:val="006F2CC0"/>
    <w:rsid w:val="006F2D3D"/>
    <w:rsid w:val="006F39AC"/>
    <w:rsid w:val="006F3A04"/>
    <w:rsid w:val="006F3B0B"/>
    <w:rsid w:val="006F3BDF"/>
    <w:rsid w:val="006F3D53"/>
    <w:rsid w:val="006F4363"/>
    <w:rsid w:val="006F4CE5"/>
    <w:rsid w:val="006F4E34"/>
    <w:rsid w:val="006F59BC"/>
    <w:rsid w:val="006F5F4E"/>
    <w:rsid w:val="006F61EB"/>
    <w:rsid w:val="006F69B1"/>
    <w:rsid w:val="006F6C0F"/>
    <w:rsid w:val="006F7429"/>
    <w:rsid w:val="006F754F"/>
    <w:rsid w:val="006F7575"/>
    <w:rsid w:val="00700058"/>
    <w:rsid w:val="00701614"/>
    <w:rsid w:val="007025C5"/>
    <w:rsid w:val="00702608"/>
    <w:rsid w:val="007027F7"/>
    <w:rsid w:val="00703499"/>
    <w:rsid w:val="007039AF"/>
    <w:rsid w:val="0070446D"/>
    <w:rsid w:val="00704EBE"/>
    <w:rsid w:val="0070586F"/>
    <w:rsid w:val="007058C4"/>
    <w:rsid w:val="007064EF"/>
    <w:rsid w:val="00706545"/>
    <w:rsid w:val="00706566"/>
    <w:rsid w:val="00707908"/>
    <w:rsid w:val="00707AB6"/>
    <w:rsid w:val="00707B70"/>
    <w:rsid w:val="00707DA0"/>
    <w:rsid w:val="00710408"/>
    <w:rsid w:val="00710B1A"/>
    <w:rsid w:val="00710D46"/>
    <w:rsid w:val="00710DDB"/>
    <w:rsid w:val="00710F90"/>
    <w:rsid w:val="0071122D"/>
    <w:rsid w:val="0071158D"/>
    <w:rsid w:val="007131A8"/>
    <w:rsid w:val="00713C05"/>
    <w:rsid w:val="0071423B"/>
    <w:rsid w:val="0071423D"/>
    <w:rsid w:val="0071494F"/>
    <w:rsid w:val="00714F16"/>
    <w:rsid w:val="00715648"/>
    <w:rsid w:val="00715C9B"/>
    <w:rsid w:val="00715F40"/>
    <w:rsid w:val="00717825"/>
    <w:rsid w:val="0072037A"/>
    <w:rsid w:val="00720898"/>
    <w:rsid w:val="00720FCA"/>
    <w:rsid w:val="007212EA"/>
    <w:rsid w:val="00722B52"/>
    <w:rsid w:val="00723F38"/>
    <w:rsid w:val="0072559E"/>
    <w:rsid w:val="007255E6"/>
    <w:rsid w:val="00725B29"/>
    <w:rsid w:val="00725CB9"/>
    <w:rsid w:val="00725D8C"/>
    <w:rsid w:val="007263EC"/>
    <w:rsid w:val="00730A57"/>
    <w:rsid w:val="00731AC4"/>
    <w:rsid w:val="00731C5A"/>
    <w:rsid w:val="00731CB4"/>
    <w:rsid w:val="00731EF0"/>
    <w:rsid w:val="0073247F"/>
    <w:rsid w:val="00732841"/>
    <w:rsid w:val="00734410"/>
    <w:rsid w:val="00734AD6"/>
    <w:rsid w:val="00735422"/>
    <w:rsid w:val="00735A22"/>
    <w:rsid w:val="00735EEC"/>
    <w:rsid w:val="00736A82"/>
    <w:rsid w:val="00740771"/>
    <w:rsid w:val="00740CFD"/>
    <w:rsid w:val="00740E8B"/>
    <w:rsid w:val="00741798"/>
    <w:rsid w:val="00741BFC"/>
    <w:rsid w:val="007423B1"/>
    <w:rsid w:val="007426D9"/>
    <w:rsid w:val="0074283E"/>
    <w:rsid w:val="007440C7"/>
    <w:rsid w:val="007447E0"/>
    <w:rsid w:val="00744B16"/>
    <w:rsid w:val="00745336"/>
    <w:rsid w:val="0074549F"/>
    <w:rsid w:val="00745703"/>
    <w:rsid w:val="00745CBE"/>
    <w:rsid w:val="00746EA5"/>
    <w:rsid w:val="007477B2"/>
    <w:rsid w:val="007506C1"/>
    <w:rsid w:val="00752579"/>
    <w:rsid w:val="00752B24"/>
    <w:rsid w:val="007530EA"/>
    <w:rsid w:val="007537B2"/>
    <w:rsid w:val="00754D74"/>
    <w:rsid w:val="007559EE"/>
    <w:rsid w:val="00755F1A"/>
    <w:rsid w:val="007568DC"/>
    <w:rsid w:val="0075767D"/>
    <w:rsid w:val="007577C1"/>
    <w:rsid w:val="00760133"/>
    <w:rsid w:val="007603F8"/>
    <w:rsid w:val="0076041A"/>
    <w:rsid w:val="00760B09"/>
    <w:rsid w:val="00761DF6"/>
    <w:rsid w:val="00762479"/>
    <w:rsid w:val="00763918"/>
    <w:rsid w:val="00763E6B"/>
    <w:rsid w:val="00763EF5"/>
    <w:rsid w:val="00764547"/>
    <w:rsid w:val="0076454B"/>
    <w:rsid w:val="007649D0"/>
    <w:rsid w:val="00764DEA"/>
    <w:rsid w:val="00765AB5"/>
    <w:rsid w:val="00765FB3"/>
    <w:rsid w:val="00766275"/>
    <w:rsid w:val="00766347"/>
    <w:rsid w:val="0076751C"/>
    <w:rsid w:val="00767C6C"/>
    <w:rsid w:val="00767EDB"/>
    <w:rsid w:val="00767FEC"/>
    <w:rsid w:val="00770344"/>
    <w:rsid w:val="007704BC"/>
    <w:rsid w:val="007709A2"/>
    <w:rsid w:val="00770B08"/>
    <w:rsid w:val="00771CC1"/>
    <w:rsid w:val="00772134"/>
    <w:rsid w:val="0077226F"/>
    <w:rsid w:val="0077367E"/>
    <w:rsid w:val="00773DD3"/>
    <w:rsid w:val="007748E1"/>
    <w:rsid w:val="0077576D"/>
    <w:rsid w:val="00776B00"/>
    <w:rsid w:val="00776C72"/>
    <w:rsid w:val="00776EC2"/>
    <w:rsid w:val="007770BB"/>
    <w:rsid w:val="00777168"/>
    <w:rsid w:val="00777F8A"/>
    <w:rsid w:val="00780597"/>
    <w:rsid w:val="007806C6"/>
    <w:rsid w:val="0078072D"/>
    <w:rsid w:val="007808F7"/>
    <w:rsid w:val="00781703"/>
    <w:rsid w:val="00782B45"/>
    <w:rsid w:val="00782DBC"/>
    <w:rsid w:val="007832A5"/>
    <w:rsid w:val="007836B9"/>
    <w:rsid w:val="00783DD1"/>
    <w:rsid w:val="00783FC3"/>
    <w:rsid w:val="0078424B"/>
    <w:rsid w:val="0078536D"/>
    <w:rsid w:val="00785620"/>
    <w:rsid w:val="007857AC"/>
    <w:rsid w:val="007858D5"/>
    <w:rsid w:val="00785A9F"/>
    <w:rsid w:val="00785D09"/>
    <w:rsid w:val="0079034A"/>
    <w:rsid w:val="00790459"/>
    <w:rsid w:val="00790935"/>
    <w:rsid w:val="0079139A"/>
    <w:rsid w:val="007914C9"/>
    <w:rsid w:val="00791962"/>
    <w:rsid w:val="007919FD"/>
    <w:rsid w:val="00791FED"/>
    <w:rsid w:val="007931C0"/>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210C"/>
    <w:rsid w:val="007A22F4"/>
    <w:rsid w:val="007A2696"/>
    <w:rsid w:val="007A3963"/>
    <w:rsid w:val="007A3A28"/>
    <w:rsid w:val="007A3CD9"/>
    <w:rsid w:val="007A3F3E"/>
    <w:rsid w:val="007A4321"/>
    <w:rsid w:val="007A47B0"/>
    <w:rsid w:val="007A47B5"/>
    <w:rsid w:val="007A4824"/>
    <w:rsid w:val="007A5E48"/>
    <w:rsid w:val="007A6A6B"/>
    <w:rsid w:val="007A72A1"/>
    <w:rsid w:val="007A77F8"/>
    <w:rsid w:val="007A7AC0"/>
    <w:rsid w:val="007A7AE8"/>
    <w:rsid w:val="007B016A"/>
    <w:rsid w:val="007B092E"/>
    <w:rsid w:val="007B143F"/>
    <w:rsid w:val="007B1F38"/>
    <w:rsid w:val="007B2A1C"/>
    <w:rsid w:val="007B2F63"/>
    <w:rsid w:val="007B32D6"/>
    <w:rsid w:val="007B3CFC"/>
    <w:rsid w:val="007B4B25"/>
    <w:rsid w:val="007B4D94"/>
    <w:rsid w:val="007B528F"/>
    <w:rsid w:val="007B61C5"/>
    <w:rsid w:val="007B659E"/>
    <w:rsid w:val="007B71C8"/>
    <w:rsid w:val="007B744B"/>
    <w:rsid w:val="007B77C2"/>
    <w:rsid w:val="007C056F"/>
    <w:rsid w:val="007C10FC"/>
    <w:rsid w:val="007C25F8"/>
    <w:rsid w:val="007C42E6"/>
    <w:rsid w:val="007C4970"/>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2074"/>
    <w:rsid w:val="007D221B"/>
    <w:rsid w:val="007D2A7D"/>
    <w:rsid w:val="007D3AE0"/>
    <w:rsid w:val="007D4422"/>
    <w:rsid w:val="007D46C8"/>
    <w:rsid w:val="007D4E96"/>
    <w:rsid w:val="007D63D5"/>
    <w:rsid w:val="007D662F"/>
    <w:rsid w:val="007D6D8B"/>
    <w:rsid w:val="007E199F"/>
    <w:rsid w:val="007E20D1"/>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57"/>
    <w:rsid w:val="007F3CF5"/>
    <w:rsid w:val="007F4058"/>
    <w:rsid w:val="007F4121"/>
    <w:rsid w:val="007F4A1C"/>
    <w:rsid w:val="007F50AD"/>
    <w:rsid w:val="007F52A6"/>
    <w:rsid w:val="007F61C2"/>
    <w:rsid w:val="007F6623"/>
    <w:rsid w:val="007F6758"/>
    <w:rsid w:val="007F69B7"/>
    <w:rsid w:val="007F6D2B"/>
    <w:rsid w:val="007F7314"/>
    <w:rsid w:val="007F786C"/>
    <w:rsid w:val="007F7A45"/>
    <w:rsid w:val="007F7C42"/>
    <w:rsid w:val="007F7DFC"/>
    <w:rsid w:val="008009E6"/>
    <w:rsid w:val="00800E5C"/>
    <w:rsid w:val="00801F65"/>
    <w:rsid w:val="008020BF"/>
    <w:rsid w:val="00802F28"/>
    <w:rsid w:val="008032EE"/>
    <w:rsid w:val="008037EB"/>
    <w:rsid w:val="008041E9"/>
    <w:rsid w:val="00804542"/>
    <w:rsid w:val="008046A3"/>
    <w:rsid w:val="00804DF0"/>
    <w:rsid w:val="00805649"/>
    <w:rsid w:val="008058C8"/>
    <w:rsid w:val="00805F8A"/>
    <w:rsid w:val="008068BD"/>
    <w:rsid w:val="008069BF"/>
    <w:rsid w:val="00806DAC"/>
    <w:rsid w:val="00807A27"/>
    <w:rsid w:val="00807BBF"/>
    <w:rsid w:val="00810EB0"/>
    <w:rsid w:val="00811579"/>
    <w:rsid w:val="00811746"/>
    <w:rsid w:val="00813BD2"/>
    <w:rsid w:val="008141C1"/>
    <w:rsid w:val="008144B2"/>
    <w:rsid w:val="00814D27"/>
    <w:rsid w:val="00815C5A"/>
    <w:rsid w:val="00816798"/>
    <w:rsid w:val="008177CB"/>
    <w:rsid w:val="00817914"/>
    <w:rsid w:val="00817BFC"/>
    <w:rsid w:val="008212AC"/>
    <w:rsid w:val="00821376"/>
    <w:rsid w:val="008222A4"/>
    <w:rsid w:val="00822924"/>
    <w:rsid w:val="00823024"/>
    <w:rsid w:val="008232A0"/>
    <w:rsid w:val="0082536B"/>
    <w:rsid w:val="00825743"/>
    <w:rsid w:val="008263AB"/>
    <w:rsid w:val="00826BA0"/>
    <w:rsid w:val="00832BCF"/>
    <w:rsid w:val="008332B7"/>
    <w:rsid w:val="008338C3"/>
    <w:rsid w:val="008340A5"/>
    <w:rsid w:val="0083511D"/>
    <w:rsid w:val="00835712"/>
    <w:rsid w:val="00835BAC"/>
    <w:rsid w:val="00836301"/>
    <w:rsid w:val="00836BF3"/>
    <w:rsid w:val="008373AA"/>
    <w:rsid w:val="00840143"/>
    <w:rsid w:val="00840C46"/>
    <w:rsid w:val="0084160D"/>
    <w:rsid w:val="00841A59"/>
    <w:rsid w:val="00841C2C"/>
    <w:rsid w:val="008420DB"/>
    <w:rsid w:val="00842E77"/>
    <w:rsid w:val="00842EA7"/>
    <w:rsid w:val="00843C28"/>
    <w:rsid w:val="00843D03"/>
    <w:rsid w:val="008445B6"/>
    <w:rsid w:val="00845BDA"/>
    <w:rsid w:val="008470A5"/>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E33"/>
    <w:rsid w:val="00854CD1"/>
    <w:rsid w:val="0085594F"/>
    <w:rsid w:val="00856DE7"/>
    <w:rsid w:val="00856E7D"/>
    <w:rsid w:val="0085702B"/>
    <w:rsid w:val="008575C6"/>
    <w:rsid w:val="00857911"/>
    <w:rsid w:val="008608F0"/>
    <w:rsid w:val="00860AE7"/>
    <w:rsid w:val="00860D64"/>
    <w:rsid w:val="00861446"/>
    <w:rsid w:val="00861818"/>
    <w:rsid w:val="008619AC"/>
    <w:rsid w:val="008625B1"/>
    <w:rsid w:val="008635AB"/>
    <w:rsid w:val="008648CB"/>
    <w:rsid w:val="00864D96"/>
    <w:rsid w:val="00865D4F"/>
    <w:rsid w:val="00865E90"/>
    <w:rsid w:val="008661B3"/>
    <w:rsid w:val="00866481"/>
    <w:rsid w:val="00870017"/>
    <w:rsid w:val="0087123C"/>
    <w:rsid w:val="00872015"/>
    <w:rsid w:val="0087248C"/>
    <w:rsid w:val="0087251B"/>
    <w:rsid w:val="008727ED"/>
    <w:rsid w:val="00872B86"/>
    <w:rsid w:val="00872F95"/>
    <w:rsid w:val="00873796"/>
    <w:rsid w:val="00873DED"/>
    <w:rsid w:val="00874237"/>
    <w:rsid w:val="0087505E"/>
    <w:rsid w:val="00875A80"/>
    <w:rsid w:val="0087635F"/>
    <w:rsid w:val="00876B96"/>
    <w:rsid w:val="00877BD1"/>
    <w:rsid w:val="00877CA1"/>
    <w:rsid w:val="00877D2F"/>
    <w:rsid w:val="00877DA1"/>
    <w:rsid w:val="00877E53"/>
    <w:rsid w:val="00880D18"/>
    <w:rsid w:val="0088168D"/>
    <w:rsid w:val="00881A3B"/>
    <w:rsid w:val="00881BED"/>
    <w:rsid w:val="00882041"/>
    <w:rsid w:val="008852FC"/>
    <w:rsid w:val="00885883"/>
    <w:rsid w:val="00885F8D"/>
    <w:rsid w:val="00886376"/>
    <w:rsid w:val="00887030"/>
    <w:rsid w:val="00887260"/>
    <w:rsid w:val="008878A0"/>
    <w:rsid w:val="008879D6"/>
    <w:rsid w:val="00890F49"/>
    <w:rsid w:val="00890FDC"/>
    <w:rsid w:val="008913F5"/>
    <w:rsid w:val="0089172F"/>
    <w:rsid w:val="00891FF0"/>
    <w:rsid w:val="008920E3"/>
    <w:rsid w:val="00892B20"/>
    <w:rsid w:val="00893573"/>
    <w:rsid w:val="00894127"/>
    <w:rsid w:val="00894AC9"/>
    <w:rsid w:val="0089502F"/>
    <w:rsid w:val="008956F5"/>
    <w:rsid w:val="00895B38"/>
    <w:rsid w:val="00896DF1"/>
    <w:rsid w:val="00896E47"/>
    <w:rsid w:val="008979CF"/>
    <w:rsid w:val="008A1857"/>
    <w:rsid w:val="008A1993"/>
    <w:rsid w:val="008A1C04"/>
    <w:rsid w:val="008A3436"/>
    <w:rsid w:val="008A5203"/>
    <w:rsid w:val="008A5AEE"/>
    <w:rsid w:val="008A5CCF"/>
    <w:rsid w:val="008A60E0"/>
    <w:rsid w:val="008A6406"/>
    <w:rsid w:val="008A68E2"/>
    <w:rsid w:val="008A7876"/>
    <w:rsid w:val="008A7CFB"/>
    <w:rsid w:val="008A7E47"/>
    <w:rsid w:val="008A7FA1"/>
    <w:rsid w:val="008B035B"/>
    <w:rsid w:val="008B11F0"/>
    <w:rsid w:val="008B15D7"/>
    <w:rsid w:val="008B1735"/>
    <w:rsid w:val="008B2180"/>
    <w:rsid w:val="008B299E"/>
    <w:rsid w:val="008B2C71"/>
    <w:rsid w:val="008B4215"/>
    <w:rsid w:val="008B55A5"/>
    <w:rsid w:val="008B62D0"/>
    <w:rsid w:val="008B74EB"/>
    <w:rsid w:val="008B7A43"/>
    <w:rsid w:val="008B7CA3"/>
    <w:rsid w:val="008C0D9D"/>
    <w:rsid w:val="008C1481"/>
    <w:rsid w:val="008C1BAD"/>
    <w:rsid w:val="008C217F"/>
    <w:rsid w:val="008C2480"/>
    <w:rsid w:val="008C26BD"/>
    <w:rsid w:val="008C2DED"/>
    <w:rsid w:val="008C3D72"/>
    <w:rsid w:val="008C4851"/>
    <w:rsid w:val="008C4983"/>
    <w:rsid w:val="008C59E8"/>
    <w:rsid w:val="008C5DED"/>
    <w:rsid w:val="008C68DE"/>
    <w:rsid w:val="008C6929"/>
    <w:rsid w:val="008C6E45"/>
    <w:rsid w:val="008C7532"/>
    <w:rsid w:val="008D05F9"/>
    <w:rsid w:val="008D0691"/>
    <w:rsid w:val="008D0800"/>
    <w:rsid w:val="008D08F6"/>
    <w:rsid w:val="008D0A43"/>
    <w:rsid w:val="008D1201"/>
    <w:rsid w:val="008D12D0"/>
    <w:rsid w:val="008D1FAA"/>
    <w:rsid w:val="008D20DC"/>
    <w:rsid w:val="008D223A"/>
    <w:rsid w:val="008D22F0"/>
    <w:rsid w:val="008D367D"/>
    <w:rsid w:val="008D51F3"/>
    <w:rsid w:val="008D581C"/>
    <w:rsid w:val="008D64EA"/>
    <w:rsid w:val="008D6B5F"/>
    <w:rsid w:val="008E02C5"/>
    <w:rsid w:val="008E056E"/>
    <w:rsid w:val="008E1BD6"/>
    <w:rsid w:val="008E212A"/>
    <w:rsid w:val="008E21EF"/>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BCB"/>
    <w:rsid w:val="008F0105"/>
    <w:rsid w:val="008F068B"/>
    <w:rsid w:val="008F0A45"/>
    <w:rsid w:val="008F0A72"/>
    <w:rsid w:val="008F13B3"/>
    <w:rsid w:val="008F13B5"/>
    <w:rsid w:val="008F1B3F"/>
    <w:rsid w:val="008F1C74"/>
    <w:rsid w:val="008F2041"/>
    <w:rsid w:val="008F2AC5"/>
    <w:rsid w:val="008F2F3D"/>
    <w:rsid w:val="008F2F55"/>
    <w:rsid w:val="008F32C1"/>
    <w:rsid w:val="008F39A3"/>
    <w:rsid w:val="008F421D"/>
    <w:rsid w:val="008F4A81"/>
    <w:rsid w:val="008F4FAC"/>
    <w:rsid w:val="008F6702"/>
    <w:rsid w:val="00901326"/>
    <w:rsid w:val="00901376"/>
    <w:rsid w:val="00901E86"/>
    <w:rsid w:val="009021DD"/>
    <w:rsid w:val="0090278C"/>
    <w:rsid w:val="00903D18"/>
    <w:rsid w:val="00904E56"/>
    <w:rsid w:val="00905576"/>
    <w:rsid w:val="00905C39"/>
    <w:rsid w:val="0090643F"/>
    <w:rsid w:val="00906B4E"/>
    <w:rsid w:val="009075CB"/>
    <w:rsid w:val="00907C04"/>
    <w:rsid w:val="0091008C"/>
    <w:rsid w:val="0091018C"/>
    <w:rsid w:val="009107F2"/>
    <w:rsid w:val="009110AE"/>
    <w:rsid w:val="009121AD"/>
    <w:rsid w:val="00912A4F"/>
    <w:rsid w:val="00912FD6"/>
    <w:rsid w:val="00913686"/>
    <w:rsid w:val="00913956"/>
    <w:rsid w:val="00913CE9"/>
    <w:rsid w:val="0091424C"/>
    <w:rsid w:val="009155E3"/>
    <w:rsid w:val="0091590C"/>
    <w:rsid w:val="00915E69"/>
    <w:rsid w:val="0091721F"/>
    <w:rsid w:val="00917782"/>
    <w:rsid w:val="00917E5D"/>
    <w:rsid w:val="009201E9"/>
    <w:rsid w:val="0092093D"/>
    <w:rsid w:val="00920988"/>
    <w:rsid w:val="00920DD4"/>
    <w:rsid w:val="00920DEF"/>
    <w:rsid w:val="00920E97"/>
    <w:rsid w:val="00921CF6"/>
    <w:rsid w:val="009223C1"/>
    <w:rsid w:val="009224DC"/>
    <w:rsid w:val="00923397"/>
    <w:rsid w:val="00923934"/>
    <w:rsid w:val="0092423C"/>
    <w:rsid w:val="009253D5"/>
    <w:rsid w:val="0092556B"/>
    <w:rsid w:val="00925D10"/>
    <w:rsid w:val="0092619A"/>
    <w:rsid w:val="00926377"/>
    <w:rsid w:val="009271BA"/>
    <w:rsid w:val="00927F79"/>
    <w:rsid w:val="00930680"/>
    <w:rsid w:val="00930B85"/>
    <w:rsid w:val="00930ED8"/>
    <w:rsid w:val="0093109C"/>
    <w:rsid w:val="0093146E"/>
    <w:rsid w:val="00931DEF"/>
    <w:rsid w:val="0093222E"/>
    <w:rsid w:val="009329F6"/>
    <w:rsid w:val="00933181"/>
    <w:rsid w:val="009331FB"/>
    <w:rsid w:val="0093371D"/>
    <w:rsid w:val="0093375D"/>
    <w:rsid w:val="0093432B"/>
    <w:rsid w:val="00934FE2"/>
    <w:rsid w:val="00935CB2"/>
    <w:rsid w:val="009366BE"/>
    <w:rsid w:val="009368F1"/>
    <w:rsid w:val="00937BE7"/>
    <w:rsid w:val="0094046A"/>
    <w:rsid w:val="00940803"/>
    <w:rsid w:val="00941631"/>
    <w:rsid w:val="00941834"/>
    <w:rsid w:val="00941F41"/>
    <w:rsid w:val="00942228"/>
    <w:rsid w:val="009422E3"/>
    <w:rsid w:val="00943272"/>
    <w:rsid w:val="0094337F"/>
    <w:rsid w:val="00943669"/>
    <w:rsid w:val="00943C29"/>
    <w:rsid w:val="00943DC3"/>
    <w:rsid w:val="00944A6B"/>
    <w:rsid w:val="00945512"/>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6CF"/>
    <w:rsid w:val="009568CB"/>
    <w:rsid w:val="00956AB7"/>
    <w:rsid w:val="00956E23"/>
    <w:rsid w:val="0095710C"/>
    <w:rsid w:val="00957DB1"/>
    <w:rsid w:val="00957EC4"/>
    <w:rsid w:val="00957F58"/>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F10"/>
    <w:rsid w:val="00970183"/>
    <w:rsid w:val="00970724"/>
    <w:rsid w:val="00970B03"/>
    <w:rsid w:val="00971076"/>
    <w:rsid w:val="009718DB"/>
    <w:rsid w:val="009719BB"/>
    <w:rsid w:val="009723BC"/>
    <w:rsid w:val="009733CB"/>
    <w:rsid w:val="00973622"/>
    <w:rsid w:val="00973859"/>
    <w:rsid w:val="009739B9"/>
    <w:rsid w:val="009744DB"/>
    <w:rsid w:val="0097475C"/>
    <w:rsid w:val="00974AC7"/>
    <w:rsid w:val="00974BF3"/>
    <w:rsid w:val="00974C82"/>
    <w:rsid w:val="0097515F"/>
    <w:rsid w:val="00975224"/>
    <w:rsid w:val="00975EA7"/>
    <w:rsid w:val="0097675C"/>
    <w:rsid w:val="00976A5D"/>
    <w:rsid w:val="00976D96"/>
    <w:rsid w:val="00977764"/>
    <w:rsid w:val="00977D33"/>
    <w:rsid w:val="0098061E"/>
    <w:rsid w:val="00980621"/>
    <w:rsid w:val="00981632"/>
    <w:rsid w:val="00981778"/>
    <w:rsid w:val="009824ED"/>
    <w:rsid w:val="009828A9"/>
    <w:rsid w:val="00982B07"/>
    <w:rsid w:val="00982E52"/>
    <w:rsid w:val="0098394F"/>
    <w:rsid w:val="00984537"/>
    <w:rsid w:val="009848F6"/>
    <w:rsid w:val="00984966"/>
    <w:rsid w:val="00984EF4"/>
    <w:rsid w:val="00985125"/>
    <w:rsid w:val="009853A0"/>
    <w:rsid w:val="00985857"/>
    <w:rsid w:val="00985B5A"/>
    <w:rsid w:val="00986A0A"/>
    <w:rsid w:val="00986B7F"/>
    <w:rsid w:val="0098747C"/>
    <w:rsid w:val="00987EC4"/>
    <w:rsid w:val="00987FAB"/>
    <w:rsid w:val="0099042D"/>
    <w:rsid w:val="009905FF"/>
    <w:rsid w:val="00990749"/>
    <w:rsid w:val="00990BBC"/>
    <w:rsid w:val="00990CE5"/>
    <w:rsid w:val="00990FDC"/>
    <w:rsid w:val="00992890"/>
    <w:rsid w:val="0099342C"/>
    <w:rsid w:val="00993582"/>
    <w:rsid w:val="00994FFD"/>
    <w:rsid w:val="00995872"/>
    <w:rsid w:val="00996596"/>
    <w:rsid w:val="0099668C"/>
    <w:rsid w:val="00997370"/>
    <w:rsid w:val="00997830"/>
    <w:rsid w:val="009978E1"/>
    <w:rsid w:val="009A08E7"/>
    <w:rsid w:val="009A1086"/>
    <w:rsid w:val="009A12DC"/>
    <w:rsid w:val="009A17EB"/>
    <w:rsid w:val="009A18B6"/>
    <w:rsid w:val="009A1A46"/>
    <w:rsid w:val="009A29D0"/>
    <w:rsid w:val="009A3376"/>
    <w:rsid w:val="009A33A5"/>
    <w:rsid w:val="009A3565"/>
    <w:rsid w:val="009A3AB3"/>
    <w:rsid w:val="009A3F3B"/>
    <w:rsid w:val="009A4301"/>
    <w:rsid w:val="009A44C6"/>
    <w:rsid w:val="009A4554"/>
    <w:rsid w:val="009A4622"/>
    <w:rsid w:val="009A5D3A"/>
    <w:rsid w:val="009A72A5"/>
    <w:rsid w:val="009A79D1"/>
    <w:rsid w:val="009B00D1"/>
    <w:rsid w:val="009B0795"/>
    <w:rsid w:val="009B35B9"/>
    <w:rsid w:val="009B3AD4"/>
    <w:rsid w:val="009B43DA"/>
    <w:rsid w:val="009B4599"/>
    <w:rsid w:val="009B4A07"/>
    <w:rsid w:val="009B4A47"/>
    <w:rsid w:val="009B4CD0"/>
    <w:rsid w:val="009B5373"/>
    <w:rsid w:val="009B550C"/>
    <w:rsid w:val="009B5A6A"/>
    <w:rsid w:val="009B62CE"/>
    <w:rsid w:val="009B6640"/>
    <w:rsid w:val="009B6CE5"/>
    <w:rsid w:val="009B7328"/>
    <w:rsid w:val="009B7718"/>
    <w:rsid w:val="009B7A34"/>
    <w:rsid w:val="009B7B8B"/>
    <w:rsid w:val="009C024A"/>
    <w:rsid w:val="009C05C8"/>
    <w:rsid w:val="009C0958"/>
    <w:rsid w:val="009C0FE6"/>
    <w:rsid w:val="009C174F"/>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D00C5"/>
    <w:rsid w:val="009D1F70"/>
    <w:rsid w:val="009D24E5"/>
    <w:rsid w:val="009D2B73"/>
    <w:rsid w:val="009D2DC6"/>
    <w:rsid w:val="009D33BC"/>
    <w:rsid w:val="009D3A2F"/>
    <w:rsid w:val="009D3E74"/>
    <w:rsid w:val="009D4008"/>
    <w:rsid w:val="009D4E51"/>
    <w:rsid w:val="009D5C60"/>
    <w:rsid w:val="009D5FFE"/>
    <w:rsid w:val="009D6559"/>
    <w:rsid w:val="009D6740"/>
    <w:rsid w:val="009D707B"/>
    <w:rsid w:val="009D735D"/>
    <w:rsid w:val="009D7C02"/>
    <w:rsid w:val="009D7F44"/>
    <w:rsid w:val="009D7FF0"/>
    <w:rsid w:val="009E13DC"/>
    <w:rsid w:val="009E252D"/>
    <w:rsid w:val="009E269E"/>
    <w:rsid w:val="009E26C1"/>
    <w:rsid w:val="009E29B1"/>
    <w:rsid w:val="009E29DF"/>
    <w:rsid w:val="009E2FB0"/>
    <w:rsid w:val="009E3550"/>
    <w:rsid w:val="009E3766"/>
    <w:rsid w:val="009E3F90"/>
    <w:rsid w:val="009E49E2"/>
    <w:rsid w:val="009E4CF6"/>
    <w:rsid w:val="009E4E6B"/>
    <w:rsid w:val="009E5ACF"/>
    <w:rsid w:val="009E5E6D"/>
    <w:rsid w:val="009E6023"/>
    <w:rsid w:val="009E60F5"/>
    <w:rsid w:val="009E61AE"/>
    <w:rsid w:val="009E6200"/>
    <w:rsid w:val="009E642B"/>
    <w:rsid w:val="009E6E08"/>
    <w:rsid w:val="009E78C2"/>
    <w:rsid w:val="009E7C01"/>
    <w:rsid w:val="009F0B09"/>
    <w:rsid w:val="009F2057"/>
    <w:rsid w:val="009F336D"/>
    <w:rsid w:val="009F3B4C"/>
    <w:rsid w:val="009F3EA0"/>
    <w:rsid w:val="009F4313"/>
    <w:rsid w:val="009F4535"/>
    <w:rsid w:val="009F4B9A"/>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BA8"/>
    <w:rsid w:val="00A05CC5"/>
    <w:rsid w:val="00A05CF6"/>
    <w:rsid w:val="00A06145"/>
    <w:rsid w:val="00A0746E"/>
    <w:rsid w:val="00A07AB6"/>
    <w:rsid w:val="00A07EB5"/>
    <w:rsid w:val="00A10137"/>
    <w:rsid w:val="00A102FE"/>
    <w:rsid w:val="00A10E4B"/>
    <w:rsid w:val="00A10ED0"/>
    <w:rsid w:val="00A117DA"/>
    <w:rsid w:val="00A1186A"/>
    <w:rsid w:val="00A12145"/>
    <w:rsid w:val="00A12E82"/>
    <w:rsid w:val="00A135AA"/>
    <w:rsid w:val="00A13A2D"/>
    <w:rsid w:val="00A13A7E"/>
    <w:rsid w:val="00A144C4"/>
    <w:rsid w:val="00A1457B"/>
    <w:rsid w:val="00A15071"/>
    <w:rsid w:val="00A15DE4"/>
    <w:rsid w:val="00A17BF8"/>
    <w:rsid w:val="00A20CEA"/>
    <w:rsid w:val="00A21636"/>
    <w:rsid w:val="00A22573"/>
    <w:rsid w:val="00A22B89"/>
    <w:rsid w:val="00A230B8"/>
    <w:rsid w:val="00A233D4"/>
    <w:rsid w:val="00A235A2"/>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17A"/>
    <w:rsid w:val="00A31C6D"/>
    <w:rsid w:val="00A3274A"/>
    <w:rsid w:val="00A332B8"/>
    <w:rsid w:val="00A3401F"/>
    <w:rsid w:val="00A34E3D"/>
    <w:rsid w:val="00A34E85"/>
    <w:rsid w:val="00A35AC6"/>
    <w:rsid w:val="00A35FCA"/>
    <w:rsid w:val="00A369E7"/>
    <w:rsid w:val="00A376E6"/>
    <w:rsid w:val="00A37BDC"/>
    <w:rsid w:val="00A403B3"/>
    <w:rsid w:val="00A41700"/>
    <w:rsid w:val="00A426CC"/>
    <w:rsid w:val="00A42915"/>
    <w:rsid w:val="00A42B0B"/>
    <w:rsid w:val="00A43599"/>
    <w:rsid w:val="00A441EC"/>
    <w:rsid w:val="00A44B53"/>
    <w:rsid w:val="00A456CF"/>
    <w:rsid w:val="00A45A55"/>
    <w:rsid w:val="00A46BC5"/>
    <w:rsid w:val="00A47155"/>
    <w:rsid w:val="00A477B6"/>
    <w:rsid w:val="00A47C44"/>
    <w:rsid w:val="00A5011F"/>
    <w:rsid w:val="00A501AA"/>
    <w:rsid w:val="00A50A6B"/>
    <w:rsid w:val="00A50B2F"/>
    <w:rsid w:val="00A51D27"/>
    <w:rsid w:val="00A53944"/>
    <w:rsid w:val="00A53F35"/>
    <w:rsid w:val="00A541E1"/>
    <w:rsid w:val="00A5460D"/>
    <w:rsid w:val="00A54B0B"/>
    <w:rsid w:val="00A55779"/>
    <w:rsid w:val="00A5681E"/>
    <w:rsid w:val="00A56BDA"/>
    <w:rsid w:val="00A570FB"/>
    <w:rsid w:val="00A57BE8"/>
    <w:rsid w:val="00A60B33"/>
    <w:rsid w:val="00A60EFB"/>
    <w:rsid w:val="00A6290A"/>
    <w:rsid w:val="00A62CCE"/>
    <w:rsid w:val="00A62F5D"/>
    <w:rsid w:val="00A62FBC"/>
    <w:rsid w:val="00A637BD"/>
    <w:rsid w:val="00A63ECF"/>
    <w:rsid w:val="00A657E4"/>
    <w:rsid w:val="00A658E7"/>
    <w:rsid w:val="00A65C8E"/>
    <w:rsid w:val="00A66581"/>
    <w:rsid w:val="00A66B32"/>
    <w:rsid w:val="00A673C5"/>
    <w:rsid w:val="00A67D46"/>
    <w:rsid w:val="00A70479"/>
    <w:rsid w:val="00A708F8"/>
    <w:rsid w:val="00A70B6F"/>
    <w:rsid w:val="00A71305"/>
    <w:rsid w:val="00A7190E"/>
    <w:rsid w:val="00A71C18"/>
    <w:rsid w:val="00A71DDD"/>
    <w:rsid w:val="00A723EC"/>
    <w:rsid w:val="00A73015"/>
    <w:rsid w:val="00A73219"/>
    <w:rsid w:val="00A732E5"/>
    <w:rsid w:val="00A73E88"/>
    <w:rsid w:val="00A759C1"/>
    <w:rsid w:val="00A75C8D"/>
    <w:rsid w:val="00A75DE0"/>
    <w:rsid w:val="00A7731D"/>
    <w:rsid w:val="00A77378"/>
    <w:rsid w:val="00A77F5E"/>
    <w:rsid w:val="00A805B0"/>
    <w:rsid w:val="00A81A80"/>
    <w:rsid w:val="00A81EB9"/>
    <w:rsid w:val="00A82252"/>
    <w:rsid w:val="00A832C0"/>
    <w:rsid w:val="00A83EBF"/>
    <w:rsid w:val="00A84203"/>
    <w:rsid w:val="00A842D7"/>
    <w:rsid w:val="00A84E3B"/>
    <w:rsid w:val="00A854E4"/>
    <w:rsid w:val="00A85A3C"/>
    <w:rsid w:val="00A865CA"/>
    <w:rsid w:val="00A867CE"/>
    <w:rsid w:val="00A92286"/>
    <w:rsid w:val="00A92693"/>
    <w:rsid w:val="00A94387"/>
    <w:rsid w:val="00A94745"/>
    <w:rsid w:val="00A94ACC"/>
    <w:rsid w:val="00A95714"/>
    <w:rsid w:val="00A9598F"/>
    <w:rsid w:val="00A96D05"/>
    <w:rsid w:val="00A96D6E"/>
    <w:rsid w:val="00A97C17"/>
    <w:rsid w:val="00A97D7D"/>
    <w:rsid w:val="00AA0022"/>
    <w:rsid w:val="00AA0826"/>
    <w:rsid w:val="00AA0D72"/>
    <w:rsid w:val="00AA11DD"/>
    <w:rsid w:val="00AA1B07"/>
    <w:rsid w:val="00AA2DEC"/>
    <w:rsid w:val="00AA369F"/>
    <w:rsid w:val="00AA3F87"/>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A8E"/>
    <w:rsid w:val="00AB1F0E"/>
    <w:rsid w:val="00AB215D"/>
    <w:rsid w:val="00AB2182"/>
    <w:rsid w:val="00AB3343"/>
    <w:rsid w:val="00AB4231"/>
    <w:rsid w:val="00AB43E8"/>
    <w:rsid w:val="00AB450E"/>
    <w:rsid w:val="00AB46FF"/>
    <w:rsid w:val="00AB4787"/>
    <w:rsid w:val="00AB57C4"/>
    <w:rsid w:val="00AB5C36"/>
    <w:rsid w:val="00AB6BA2"/>
    <w:rsid w:val="00AB6F32"/>
    <w:rsid w:val="00AB6FBB"/>
    <w:rsid w:val="00AB702D"/>
    <w:rsid w:val="00AB7C57"/>
    <w:rsid w:val="00AC1242"/>
    <w:rsid w:val="00AC265A"/>
    <w:rsid w:val="00AC3A4F"/>
    <w:rsid w:val="00AC3BAB"/>
    <w:rsid w:val="00AC3C3A"/>
    <w:rsid w:val="00AC4325"/>
    <w:rsid w:val="00AC433C"/>
    <w:rsid w:val="00AC479A"/>
    <w:rsid w:val="00AC59A6"/>
    <w:rsid w:val="00AC5CA3"/>
    <w:rsid w:val="00AC65D1"/>
    <w:rsid w:val="00AC6AEB"/>
    <w:rsid w:val="00AC6D8F"/>
    <w:rsid w:val="00AC7A60"/>
    <w:rsid w:val="00AD071C"/>
    <w:rsid w:val="00AD172E"/>
    <w:rsid w:val="00AD1A2B"/>
    <w:rsid w:val="00AD22E7"/>
    <w:rsid w:val="00AD25BE"/>
    <w:rsid w:val="00AD2BB9"/>
    <w:rsid w:val="00AD3C23"/>
    <w:rsid w:val="00AD4DD4"/>
    <w:rsid w:val="00AD4DE0"/>
    <w:rsid w:val="00AD57E8"/>
    <w:rsid w:val="00AD5B06"/>
    <w:rsid w:val="00AD66A7"/>
    <w:rsid w:val="00AD6B63"/>
    <w:rsid w:val="00AD6C75"/>
    <w:rsid w:val="00AD735D"/>
    <w:rsid w:val="00AD7DB6"/>
    <w:rsid w:val="00AE130A"/>
    <w:rsid w:val="00AE21A5"/>
    <w:rsid w:val="00AE3A20"/>
    <w:rsid w:val="00AE3FC4"/>
    <w:rsid w:val="00AE5868"/>
    <w:rsid w:val="00AE5BAE"/>
    <w:rsid w:val="00AE67A0"/>
    <w:rsid w:val="00AE78A6"/>
    <w:rsid w:val="00AE7D47"/>
    <w:rsid w:val="00AE7FBE"/>
    <w:rsid w:val="00AF0020"/>
    <w:rsid w:val="00AF005F"/>
    <w:rsid w:val="00AF063B"/>
    <w:rsid w:val="00AF0BFF"/>
    <w:rsid w:val="00AF0F74"/>
    <w:rsid w:val="00AF15E6"/>
    <w:rsid w:val="00AF1683"/>
    <w:rsid w:val="00AF1D86"/>
    <w:rsid w:val="00AF20F4"/>
    <w:rsid w:val="00AF38E6"/>
    <w:rsid w:val="00AF4A7D"/>
    <w:rsid w:val="00AF4B6D"/>
    <w:rsid w:val="00AF58ED"/>
    <w:rsid w:val="00AF68E9"/>
    <w:rsid w:val="00AF6977"/>
    <w:rsid w:val="00AF6C7D"/>
    <w:rsid w:val="00AF6D03"/>
    <w:rsid w:val="00AF6E68"/>
    <w:rsid w:val="00AF7A79"/>
    <w:rsid w:val="00AF7DFB"/>
    <w:rsid w:val="00B0129D"/>
    <w:rsid w:val="00B024D5"/>
    <w:rsid w:val="00B02908"/>
    <w:rsid w:val="00B038BA"/>
    <w:rsid w:val="00B03E49"/>
    <w:rsid w:val="00B05129"/>
    <w:rsid w:val="00B05C73"/>
    <w:rsid w:val="00B07712"/>
    <w:rsid w:val="00B07A0A"/>
    <w:rsid w:val="00B104AA"/>
    <w:rsid w:val="00B105E2"/>
    <w:rsid w:val="00B11198"/>
    <w:rsid w:val="00B11A94"/>
    <w:rsid w:val="00B11BB0"/>
    <w:rsid w:val="00B12160"/>
    <w:rsid w:val="00B12F35"/>
    <w:rsid w:val="00B13144"/>
    <w:rsid w:val="00B1328A"/>
    <w:rsid w:val="00B13753"/>
    <w:rsid w:val="00B13815"/>
    <w:rsid w:val="00B1388F"/>
    <w:rsid w:val="00B13E71"/>
    <w:rsid w:val="00B14591"/>
    <w:rsid w:val="00B15A4D"/>
    <w:rsid w:val="00B15F82"/>
    <w:rsid w:val="00B16590"/>
    <w:rsid w:val="00B16667"/>
    <w:rsid w:val="00B16C3B"/>
    <w:rsid w:val="00B17484"/>
    <w:rsid w:val="00B17A7C"/>
    <w:rsid w:val="00B20958"/>
    <w:rsid w:val="00B213B7"/>
    <w:rsid w:val="00B228B8"/>
    <w:rsid w:val="00B228C3"/>
    <w:rsid w:val="00B228DE"/>
    <w:rsid w:val="00B22EFA"/>
    <w:rsid w:val="00B23871"/>
    <w:rsid w:val="00B248CC"/>
    <w:rsid w:val="00B24C3C"/>
    <w:rsid w:val="00B24EEB"/>
    <w:rsid w:val="00B27220"/>
    <w:rsid w:val="00B27E9A"/>
    <w:rsid w:val="00B3013C"/>
    <w:rsid w:val="00B302FA"/>
    <w:rsid w:val="00B32BDC"/>
    <w:rsid w:val="00B32E10"/>
    <w:rsid w:val="00B33635"/>
    <w:rsid w:val="00B338BA"/>
    <w:rsid w:val="00B3403A"/>
    <w:rsid w:val="00B351BE"/>
    <w:rsid w:val="00B372AB"/>
    <w:rsid w:val="00B4054E"/>
    <w:rsid w:val="00B40567"/>
    <w:rsid w:val="00B40B7B"/>
    <w:rsid w:val="00B413C9"/>
    <w:rsid w:val="00B4142B"/>
    <w:rsid w:val="00B41565"/>
    <w:rsid w:val="00B41633"/>
    <w:rsid w:val="00B41A43"/>
    <w:rsid w:val="00B41B87"/>
    <w:rsid w:val="00B42043"/>
    <w:rsid w:val="00B42162"/>
    <w:rsid w:val="00B42F3B"/>
    <w:rsid w:val="00B43674"/>
    <w:rsid w:val="00B43711"/>
    <w:rsid w:val="00B43C84"/>
    <w:rsid w:val="00B43D1C"/>
    <w:rsid w:val="00B457C8"/>
    <w:rsid w:val="00B45BB1"/>
    <w:rsid w:val="00B469D6"/>
    <w:rsid w:val="00B469DB"/>
    <w:rsid w:val="00B46F2F"/>
    <w:rsid w:val="00B47612"/>
    <w:rsid w:val="00B477E7"/>
    <w:rsid w:val="00B47B8F"/>
    <w:rsid w:val="00B47D29"/>
    <w:rsid w:val="00B47EAE"/>
    <w:rsid w:val="00B50151"/>
    <w:rsid w:val="00B50233"/>
    <w:rsid w:val="00B502F7"/>
    <w:rsid w:val="00B50D8D"/>
    <w:rsid w:val="00B52AF3"/>
    <w:rsid w:val="00B52C43"/>
    <w:rsid w:val="00B53950"/>
    <w:rsid w:val="00B54D07"/>
    <w:rsid w:val="00B55219"/>
    <w:rsid w:val="00B5526C"/>
    <w:rsid w:val="00B55E68"/>
    <w:rsid w:val="00B5631A"/>
    <w:rsid w:val="00B567DC"/>
    <w:rsid w:val="00B571AF"/>
    <w:rsid w:val="00B57496"/>
    <w:rsid w:val="00B616AB"/>
    <w:rsid w:val="00B617DF"/>
    <w:rsid w:val="00B61BB7"/>
    <w:rsid w:val="00B6252B"/>
    <w:rsid w:val="00B633F0"/>
    <w:rsid w:val="00B63B6A"/>
    <w:rsid w:val="00B64042"/>
    <w:rsid w:val="00B646B9"/>
    <w:rsid w:val="00B64974"/>
    <w:rsid w:val="00B64F04"/>
    <w:rsid w:val="00B67B62"/>
    <w:rsid w:val="00B70637"/>
    <w:rsid w:val="00B706C5"/>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6349"/>
    <w:rsid w:val="00B76DA9"/>
    <w:rsid w:val="00B77630"/>
    <w:rsid w:val="00B77835"/>
    <w:rsid w:val="00B77C5E"/>
    <w:rsid w:val="00B80BD1"/>
    <w:rsid w:val="00B8243B"/>
    <w:rsid w:val="00B82748"/>
    <w:rsid w:val="00B829D8"/>
    <w:rsid w:val="00B833A1"/>
    <w:rsid w:val="00B83A76"/>
    <w:rsid w:val="00B83B0C"/>
    <w:rsid w:val="00B84F83"/>
    <w:rsid w:val="00B85342"/>
    <w:rsid w:val="00B85362"/>
    <w:rsid w:val="00B8561F"/>
    <w:rsid w:val="00B857B1"/>
    <w:rsid w:val="00B8628F"/>
    <w:rsid w:val="00B86AE8"/>
    <w:rsid w:val="00B877CF"/>
    <w:rsid w:val="00B8787E"/>
    <w:rsid w:val="00B87A44"/>
    <w:rsid w:val="00B914E3"/>
    <w:rsid w:val="00B91646"/>
    <w:rsid w:val="00B91BF4"/>
    <w:rsid w:val="00B91EF4"/>
    <w:rsid w:val="00B92A6F"/>
    <w:rsid w:val="00B93389"/>
    <w:rsid w:val="00B93393"/>
    <w:rsid w:val="00B938FB"/>
    <w:rsid w:val="00B93A3C"/>
    <w:rsid w:val="00B9401D"/>
    <w:rsid w:val="00B94143"/>
    <w:rsid w:val="00B9547D"/>
    <w:rsid w:val="00B95EB1"/>
    <w:rsid w:val="00B95F0A"/>
    <w:rsid w:val="00B9708A"/>
    <w:rsid w:val="00B9772B"/>
    <w:rsid w:val="00B97B3A"/>
    <w:rsid w:val="00BA0771"/>
    <w:rsid w:val="00BA0956"/>
    <w:rsid w:val="00BA0FA6"/>
    <w:rsid w:val="00BA15CC"/>
    <w:rsid w:val="00BA1603"/>
    <w:rsid w:val="00BA2714"/>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1439"/>
    <w:rsid w:val="00BB2685"/>
    <w:rsid w:val="00BB2A02"/>
    <w:rsid w:val="00BB2B61"/>
    <w:rsid w:val="00BB321A"/>
    <w:rsid w:val="00BB4514"/>
    <w:rsid w:val="00BB592E"/>
    <w:rsid w:val="00BB5D30"/>
    <w:rsid w:val="00BB7055"/>
    <w:rsid w:val="00BB70BA"/>
    <w:rsid w:val="00BB7869"/>
    <w:rsid w:val="00BB78D3"/>
    <w:rsid w:val="00BC0275"/>
    <w:rsid w:val="00BC02F4"/>
    <w:rsid w:val="00BC076B"/>
    <w:rsid w:val="00BC0A3A"/>
    <w:rsid w:val="00BC35B3"/>
    <w:rsid w:val="00BC4210"/>
    <w:rsid w:val="00BC4F05"/>
    <w:rsid w:val="00BC500D"/>
    <w:rsid w:val="00BC5C3A"/>
    <w:rsid w:val="00BC638A"/>
    <w:rsid w:val="00BC6EE0"/>
    <w:rsid w:val="00BD0473"/>
    <w:rsid w:val="00BD05BA"/>
    <w:rsid w:val="00BD1252"/>
    <w:rsid w:val="00BD12B6"/>
    <w:rsid w:val="00BD1766"/>
    <w:rsid w:val="00BD1A32"/>
    <w:rsid w:val="00BD1B30"/>
    <w:rsid w:val="00BD1DDD"/>
    <w:rsid w:val="00BD33FB"/>
    <w:rsid w:val="00BD3688"/>
    <w:rsid w:val="00BD48D9"/>
    <w:rsid w:val="00BD5059"/>
    <w:rsid w:val="00BD506C"/>
    <w:rsid w:val="00BD513D"/>
    <w:rsid w:val="00BD5275"/>
    <w:rsid w:val="00BD58D0"/>
    <w:rsid w:val="00BD5F20"/>
    <w:rsid w:val="00BD63EB"/>
    <w:rsid w:val="00BD70DC"/>
    <w:rsid w:val="00BD78F2"/>
    <w:rsid w:val="00BE11AB"/>
    <w:rsid w:val="00BE1628"/>
    <w:rsid w:val="00BE1942"/>
    <w:rsid w:val="00BE1EC4"/>
    <w:rsid w:val="00BE2494"/>
    <w:rsid w:val="00BE24B2"/>
    <w:rsid w:val="00BE2B00"/>
    <w:rsid w:val="00BE3456"/>
    <w:rsid w:val="00BE39FC"/>
    <w:rsid w:val="00BE4AAF"/>
    <w:rsid w:val="00BE4D49"/>
    <w:rsid w:val="00BE5247"/>
    <w:rsid w:val="00BE54E7"/>
    <w:rsid w:val="00BE614C"/>
    <w:rsid w:val="00BE6680"/>
    <w:rsid w:val="00BE6B8A"/>
    <w:rsid w:val="00BE777B"/>
    <w:rsid w:val="00BE7CA0"/>
    <w:rsid w:val="00BF0092"/>
    <w:rsid w:val="00BF04C8"/>
    <w:rsid w:val="00BF0F71"/>
    <w:rsid w:val="00BF1067"/>
    <w:rsid w:val="00BF199D"/>
    <w:rsid w:val="00BF1C81"/>
    <w:rsid w:val="00BF263C"/>
    <w:rsid w:val="00BF3807"/>
    <w:rsid w:val="00BF4633"/>
    <w:rsid w:val="00BF49B9"/>
    <w:rsid w:val="00BF4A97"/>
    <w:rsid w:val="00BF4D47"/>
    <w:rsid w:val="00BF5D6A"/>
    <w:rsid w:val="00BF63C7"/>
    <w:rsid w:val="00BF6621"/>
    <w:rsid w:val="00BF66B9"/>
    <w:rsid w:val="00BF70C1"/>
    <w:rsid w:val="00BF75B5"/>
    <w:rsid w:val="00BF77F3"/>
    <w:rsid w:val="00C00916"/>
    <w:rsid w:val="00C00AEC"/>
    <w:rsid w:val="00C01087"/>
    <w:rsid w:val="00C011F6"/>
    <w:rsid w:val="00C0188A"/>
    <w:rsid w:val="00C01B45"/>
    <w:rsid w:val="00C024B9"/>
    <w:rsid w:val="00C02BC3"/>
    <w:rsid w:val="00C0301B"/>
    <w:rsid w:val="00C038B6"/>
    <w:rsid w:val="00C04AAF"/>
    <w:rsid w:val="00C04D51"/>
    <w:rsid w:val="00C052B6"/>
    <w:rsid w:val="00C065CA"/>
    <w:rsid w:val="00C06686"/>
    <w:rsid w:val="00C07D14"/>
    <w:rsid w:val="00C10754"/>
    <w:rsid w:val="00C11175"/>
    <w:rsid w:val="00C115BE"/>
    <w:rsid w:val="00C11787"/>
    <w:rsid w:val="00C11C94"/>
    <w:rsid w:val="00C12288"/>
    <w:rsid w:val="00C12870"/>
    <w:rsid w:val="00C12EA7"/>
    <w:rsid w:val="00C13FAA"/>
    <w:rsid w:val="00C1423C"/>
    <w:rsid w:val="00C14A6C"/>
    <w:rsid w:val="00C16632"/>
    <w:rsid w:val="00C171C3"/>
    <w:rsid w:val="00C17F68"/>
    <w:rsid w:val="00C20006"/>
    <w:rsid w:val="00C2171B"/>
    <w:rsid w:val="00C225DB"/>
    <w:rsid w:val="00C22617"/>
    <w:rsid w:val="00C22817"/>
    <w:rsid w:val="00C22AE4"/>
    <w:rsid w:val="00C22BC5"/>
    <w:rsid w:val="00C23240"/>
    <w:rsid w:val="00C23813"/>
    <w:rsid w:val="00C241AF"/>
    <w:rsid w:val="00C24832"/>
    <w:rsid w:val="00C24A30"/>
    <w:rsid w:val="00C25226"/>
    <w:rsid w:val="00C2581A"/>
    <w:rsid w:val="00C25835"/>
    <w:rsid w:val="00C25DA3"/>
    <w:rsid w:val="00C267D5"/>
    <w:rsid w:val="00C26A43"/>
    <w:rsid w:val="00C26B40"/>
    <w:rsid w:val="00C26F17"/>
    <w:rsid w:val="00C276AF"/>
    <w:rsid w:val="00C27830"/>
    <w:rsid w:val="00C27C7A"/>
    <w:rsid w:val="00C3011F"/>
    <w:rsid w:val="00C31C08"/>
    <w:rsid w:val="00C31F86"/>
    <w:rsid w:val="00C33134"/>
    <w:rsid w:val="00C337C7"/>
    <w:rsid w:val="00C33A99"/>
    <w:rsid w:val="00C345B0"/>
    <w:rsid w:val="00C34618"/>
    <w:rsid w:val="00C364AC"/>
    <w:rsid w:val="00C36719"/>
    <w:rsid w:val="00C36E1B"/>
    <w:rsid w:val="00C36E1E"/>
    <w:rsid w:val="00C36E7E"/>
    <w:rsid w:val="00C3783F"/>
    <w:rsid w:val="00C37AC6"/>
    <w:rsid w:val="00C37C33"/>
    <w:rsid w:val="00C4011E"/>
    <w:rsid w:val="00C40424"/>
    <w:rsid w:val="00C4062B"/>
    <w:rsid w:val="00C40664"/>
    <w:rsid w:val="00C415A3"/>
    <w:rsid w:val="00C4195B"/>
    <w:rsid w:val="00C42CCA"/>
    <w:rsid w:val="00C42EA0"/>
    <w:rsid w:val="00C43E63"/>
    <w:rsid w:val="00C45742"/>
    <w:rsid w:val="00C4605B"/>
    <w:rsid w:val="00C46B6E"/>
    <w:rsid w:val="00C473A6"/>
    <w:rsid w:val="00C47786"/>
    <w:rsid w:val="00C47DBB"/>
    <w:rsid w:val="00C50B25"/>
    <w:rsid w:val="00C50F2B"/>
    <w:rsid w:val="00C510A4"/>
    <w:rsid w:val="00C51894"/>
    <w:rsid w:val="00C52283"/>
    <w:rsid w:val="00C523DA"/>
    <w:rsid w:val="00C52549"/>
    <w:rsid w:val="00C53498"/>
    <w:rsid w:val="00C536EF"/>
    <w:rsid w:val="00C5449B"/>
    <w:rsid w:val="00C545EA"/>
    <w:rsid w:val="00C54C22"/>
    <w:rsid w:val="00C54E65"/>
    <w:rsid w:val="00C54E7D"/>
    <w:rsid w:val="00C55324"/>
    <w:rsid w:val="00C5571D"/>
    <w:rsid w:val="00C5637B"/>
    <w:rsid w:val="00C56E9B"/>
    <w:rsid w:val="00C572EF"/>
    <w:rsid w:val="00C577DA"/>
    <w:rsid w:val="00C57968"/>
    <w:rsid w:val="00C57FE4"/>
    <w:rsid w:val="00C60610"/>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C35"/>
    <w:rsid w:val="00C67C1C"/>
    <w:rsid w:val="00C701B1"/>
    <w:rsid w:val="00C71BE6"/>
    <w:rsid w:val="00C71E15"/>
    <w:rsid w:val="00C734E0"/>
    <w:rsid w:val="00C73F8A"/>
    <w:rsid w:val="00C74F9F"/>
    <w:rsid w:val="00C75203"/>
    <w:rsid w:val="00C752E1"/>
    <w:rsid w:val="00C7538B"/>
    <w:rsid w:val="00C7566C"/>
    <w:rsid w:val="00C75A21"/>
    <w:rsid w:val="00C762F7"/>
    <w:rsid w:val="00C775CE"/>
    <w:rsid w:val="00C77B93"/>
    <w:rsid w:val="00C80252"/>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703"/>
    <w:rsid w:val="00C912A1"/>
    <w:rsid w:val="00C92A92"/>
    <w:rsid w:val="00C92F5D"/>
    <w:rsid w:val="00C945BB"/>
    <w:rsid w:val="00C949F1"/>
    <w:rsid w:val="00C9562B"/>
    <w:rsid w:val="00C9566F"/>
    <w:rsid w:val="00C957AE"/>
    <w:rsid w:val="00C95C8C"/>
    <w:rsid w:val="00C960D3"/>
    <w:rsid w:val="00C962B4"/>
    <w:rsid w:val="00C96581"/>
    <w:rsid w:val="00C96675"/>
    <w:rsid w:val="00C968E4"/>
    <w:rsid w:val="00C96F8F"/>
    <w:rsid w:val="00C97921"/>
    <w:rsid w:val="00CA0A60"/>
    <w:rsid w:val="00CA12DA"/>
    <w:rsid w:val="00CA1754"/>
    <w:rsid w:val="00CA17E3"/>
    <w:rsid w:val="00CA1959"/>
    <w:rsid w:val="00CA2005"/>
    <w:rsid w:val="00CA22B7"/>
    <w:rsid w:val="00CA2D05"/>
    <w:rsid w:val="00CA2DBF"/>
    <w:rsid w:val="00CA3618"/>
    <w:rsid w:val="00CA364F"/>
    <w:rsid w:val="00CA36E1"/>
    <w:rsid w:val="00CA43B2"/>
    <w:rsid w:val="00CA4BF9"/>
    <w:rsid w:val="00CA5509"/>
    <w:rsid w:val="00CA5557"/>
    <w:rsid w:val="00CA5588"/>
    <w:rsid w:val="00CA6C5B"/>
    <w:rsid w:val="00CA6C75"/>
    <w:rsid w:val="00CA6CDC"/>
    <w:rsid w:val="00CA71DF"/>
    <w:rsid w:val="00CA7A38"/>
    <w:rsid w:val="00CB0DA5"/>
    <w:rsid w:val="00CB13A1"/>
    <w:rsid w:val="00CB160F"/>
    <w:rsid w:val="00CB1798"/>
    <w:rsid w:val="00CB2708"/>
    <w:rsid w:val="00CB29F0"/>
    <w:rsid w:val="00CB2A44"/>
    <w:rsid w:val="00CB2A95"/>
    <w:rsid w:val="00CB3EAE"/>
    <w:rsid w:val="00CB4293"/>
    <w:rsid w:val="00CB43EC"/>
    <w:rsid w:val="00CB523D"/>
    <w:rsid w:val="00CB5A0B"/>
    <w:rsid w:val="00CB60DD"/>
    <w:rsid w:val="00CB6412"/>
    <w:rsid w:val="00CB6BF1"/>
    <w:rsid w:val="00CB6C42"/>
    <w:rsid w:val="00CB6DD3"/>
    <w:rsid w:val="00CB71B3"/>
    <w:rsid w:val="00CB7E0B"/>
    <w:rsid w:val="00CB7F35"/>
    <w:rsid w:val="00CC0511"/>
    <w:rsid w:val="00CC0ED6"/>
    <w:rsid w:val="00CC0EDE"/>
    <w:rsid w:val="00CC13FA"/>
    <w:rsid w:val="00CC161D"/>
    <w:rsid w:val="00CC169C"/>
    <w:rsid w:val="00CC1A72"/>
    <w:rsid w:val="00CC1DB1"/>
    <w:rsid w:val="00CC1E93"/>
    <w:rsid w:val="00CC227E"/>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632"/>
    <w:rsid w:val="00CC766B"/>
    <w:rsid w:val="00CC78DF"/>
    <w:rsid w:val="00CD04B7"/>
    <w:rsid w:val="00CD0BB2"/>
    <w:rsid w:val="00CD152F"/>
    <w:rsid w:val="00CD1A2E"/>
    <w:rsid w:val="00CD2041"/>
    <w:rsid w:val="00CD22EB"/>
    <w:rsid w:val="00CD259D"/>
    <w:rsid w:val="00CD39F5"/>
    <w:rsid w:val="00CD3FF2"/>
    <w:rsid w:val="00CD4838"/>
    <w:rsid w:val="00CD4A3B"/>
    <w:rsid w:val="00CD4EAA"/>
    <w:rsid w:val="00CD67B3"/>
    <w:rsid w:val="00CD6922"/>
    <w:rsid w:val="00CD6A28"/>
    <w:rsid w:val="00CD71B0"/>
    <w:rsid w:val="00CD7978"/>
    <w:rsid w:val="00CD7BCB"/>
    <w:rsid w:val="00CE0C72"/>
    <w:rsid w:val="00CE113D"/>
    <w:rsid w:val="00CE1FB2"/>
    <w:rsid w:val="00CE20B3"/>
    <w:rsid w:val="00CE2201"/>
    <w:rsid w:val="00CE246E"/>
    <w:rsid w:val="00CE2AC7"/>
    <w:rsid w:val="00CE327E"/>
    <w:rsid w:val="00CE3568"/>
    <w:rsid w:val="00CE3A6D"/>
    <w:rsid w:val="00CE3BA4"/>
    <w:rsid w:val="00CE4BA8"/>
    <w:rsid w:val="00CE4E4D"/>
    <w:rsid w:val="00CE4F39"/>
    <w:rsid w:val="00CE5320"/>
    <w:rsid w:val="00CE53B2"/>
    <w:rsid w:val="00CE5BA8"/>
    <w:rsid w:val="00CE5BC1"/>
    <w:rsid w:val="00CE6120"/>
    <w:rsid w:val="00CE62D6"/>
    <w:rsid w:val="00CE6D20"/>
    <w:rsid w:val="00CE6FDE"/>
    <w:rsid w:val="00CE7296"/>
    <w:rsid w:val="00CF1206"/>
    <w:rsid w:val="00CF19AF"/>
    <w:rsid w:val="00CF1CB6"/>
    <w:rsid w:val="00CF273D"/>
    <w:rsid w:val="00CF2756"/>
    <w:rsid w:val="00CF2AE9"/>
    <w:rsid w:val="00CF2D5A"/>
    <w:rsid w:val="00CF3F9F"/>
    <w:rsid w:val="00CF4272"/>
    <w:rsid w:val="00CF44E5"/>
    <w:rsid w:val="00CF4566"/>
    <w:rsid w:val="00CF5C7F"/>
    <w:rsid w:val="00CF6346"/>
    <w:rsid w:val="00CF6C91"/>
    <w:rsid w:val="00CF7519"/>
    <w:rsid w:val="00D016CF"/>
    <w:rsid w:val="00D02250"/>
    <w:rsid w:val="00D022F0"/>
    <w:rsid w:val="00D024F4"/>
    <w:rsid w:val="00D02609"/>
    <w:rsid w:val="00D0344F"/>
    <w:rsid w:val="00D03A65"/>
    <w:rsid w:val="00D041A6"/>
    <w:rsid w:val="00D0473E"/>
    <w:rsid w:val="00D04912"/>
    <w:rsid w:val="00D04A91"/>
    <w:rsid w:val="00D04BD6"/>
    <w:rsid w:val="00D05573"/>
    <w:rsid w:val="00D057A4"/>
    <w:rsid w:val="00D059F1"/>
    <w:rsid w:val="00D05D51"/>
    <w:rsid w:val="00D0617B"/>
    <w:rsid w:val="00D06A86"/>
    <w:rsid w:val="00D07676"/>
    <w:rsid w:val="00D078B0"/>
    <w:rsid w:val="00D107F3"/>
    <w:rsid w:val="00D10854"/>
    <w:rsid w:val="00D10915"/>
    <w:rsid w:val="00D10D59"/>
    <w:rsid w:val="00D11071"/>
    <w:rsid w:val="00D111E7"/>
    <w:rsid w:val="00D1228F"/>
    <w:rsid w:val="00D13A9C"/>
    <w:rsid w:val="00D14066"/>
    <w:rsid w:val="00D148D3"/>
    <w:rsid w:val="00D14B64"/>
    <w:rsid w:val="00D14BBB"/>
    <w:rsid w:val="00D14E4C"/>
    <w:rsid w:val="00D154AC"/>
    <w:rsid w:val="00D15B4D"/>
    <w:rsid w:val="00D177B7"/>
    <w:rsid w:val="00D17985"/>
    <w:rsid w:val="00D17FE4"/>
    <w:rsid w:val="00D203E9"/>
    <w:rsid w:val="00D20733"/>
    <w:rsid w:val="00D20FA7"/>
    <w:rsid w:val="00D20FFF"/>
    <w:rsid w:val="00D21D0E"/>
    <w:rsid w:val="00D225BB"/>
    <w:rsid w:val="00D22D65"/>
    <w:rsid w:val="00D239DB"/>
    <w:rsid w:val="00D23B9B"/>
    <w:rsid w:val="00D242FB"/>
    <w:rsid w:val="00D2454D"/>
    <w:rsid w:val="00D246D1"/>
    <w:rsid w:val="00D24BE9"/>
    <w:rsid w:val="00D24F31"/>
    <w:rsid w:val="00D25DD3"/>
    <w:rsid w:val="00D276BE"/>
    <w:rsid w:val="00D27BC9"/>
    <w:rsid w:val="00D3033F"/>
    <w:rsid w:val="00D30A55"/>
    <w:rsid w:val="00D30D55"/>
    <w:rsid w:val="00D31345"/>
    <w:rsid w:val="00D31453"/>
    <w:rsid w:val="00D31B60"/>
    <w:rsid w:val="00D31D22"/>
    <w:rsid w:val="00D31D3E"/>
    <w:rsid w:val="00D3260C"/>
    <w:rsid w:val="00D32FBF"/>
    <w:rsid w:val="00D34732"/>
    <w:rsid w:val="00D35B1B"/>
    <w:rsid w:val="00D366EE"/>
    <w:rsid w:val="00D36C3E"/>
    <w:rsid w:val="00D407B7"/>
    <w:rsid w:val="00D4297F"/>
    <w:rsid w:val="00D435C8"/>
    <w:rsid w:val="00D44AF5"/>
    <w:rsid w:val="00D45697"/>
    <w:rsid w:val="00D46B27"/>
    <w:rsid w:val="00D46C0D"/>
    <w:rsid w:val="00D47410"/>
    <w:rsid w:val="00D50AF8"/>
    <w:rsid w:val="00D50FBF"/>
    <w:rsid w:val="00D5197A"/>
    <w:rsid w:val="00D52653"/>
    <w:rsid w:val="00D52CA8"/>
    <w:rsid w:val="00D53253"/>
    <w:rsid w:val="00D5334A"/>
    <w:rsid w:val="00D5382F"/>
    <w:rsid w:val="00D5438A"/>
    <w:rsid w:val="00D547B6"/>
    <w:rsid w:val="00D55335"/>
    <w:rsid w:val="00D56C60"/>
    <w:rsid w:val="00D57BE3"/>
    <w:rsid w:val="00D60EBB"/>
    <w:rsid w:val="00D612B2"/>
    <w:rsid w:val="00D616C4"/>
    <w:rsid w:val="00D6175B"/>
    <w:rsid w:val="00D62710"/>
    <w:rsid w:val="00D6275C"/>
    <w:rsid w:val="00D62767"/>
    <w:rsid w:val="00D6370B"/>
    <w:rsid w:val="00D63804"/>
    <w:rsid w:val="00D63C3F"/>
    <w:rsid w:val="00D63F34"/>
    <w:rsid w:val="00D6415A"/>
    <w:rsid w:val="00D6480F"/>
    <w:rsid w:val="00D656AE"/>
    <w:rsid w:val="00D65BF9"/>
    <w:rsid w:val="00D65F3F"/>
    <w:rsid w:val="00D66A4C"/>
    <w:rsid w:val="00D672A8"/>
    <w:rsid w:val="00D70427"/>
    <w:rsid w:val="00D7098E"/>
    <w:rsid w:val="00D715AB"/>
    <w:rsid w:val="00D715FD"/>
    <w:rsid w:val="00D743C2"/>
    <w:rsid w:val="00D74CD9"/>
    <w:rsid w:val="00D750B5"/>
    <w:rsid w:val="00D76636"/>
    <w:rsid w:val="00D76C5C"/>
    <w:rsid w:val="00D76EA5"/>
    <w:rsid w:val="00D77D44"/>
    <w:rsid w:val="00D80079"/>
    <w:rsid w:val="00D801C0"/>
    <w:rsid w:val="00D81035"/>
    <w:rsid w:val="00D8199D"/>
    <w:rsid w:val="00D82136"/>
    <w:rsid w:val="00D839BD"/>
    <w:rsid w:val="00D84399"/>
    <w:rsid w:val="00D84A44"/>
    <w:rsid w:val="00D85721"/>
    <w:rsid w:val="00D865AE"/>
    <w:rsid w:val="00D874F7"/>
    <w:rsid w:val="00D87753"/>
    <w:rsid w:val="00D87A39"/>
    <w:rsid w:val="00D9041B"/>
    <w:rsid w:val="00D91BBE"/>
    <w:rsid w:val="00D925EA"/>
    <w:rsid w:val="00D928EF"/>
    <w:rsid w:val="00D9331F"/>
    <w:rsid w:val="00D93BF9"/>
    <w:rsid w:val="00D93F11"/>
    <w:rsid w:val="00D958BC"/>
    <w:rsid w:val="00D95917"/>
    <w:rsid w:val="00D96490"/>
    <w:rsid w:val="00D96643"/>
    <w:rsid w:val="00DA095F"/>
    <w:rsid w:val="00DA1215"/>
    <w:rsid w:val="00DA1259"/>
    <w:rsid w:val="00DA1ACB"/>
    <w:rsid w:val="00DA2868"/>
    <w:rsid w:val="00DA2C14"/>
    <w:rsid w:val="00DA2D5D"/>
    <w:rsid w:val="00DA34F0"/>
    <w:rsid w:val="00DA3AC2"/>
    <w:rsid w:val="00DA4141"/>
    <w:rsid w:val="00DA439A"/>
    <w:rsid w:val="00DA4B09"/>
    <w:rsid w:val="00DA4DC9"/>
    <w:rsid w:val="00DA55AC"/>
    <w:rsid w:val="00DA592E"/>
    <w:rsid w:val="00DA5DB3"/>
    <w:rsid w:val="00DA77B9"/>
    <w:rsid w:val="00DB06AB"/>
    <w:rsid w:val="00DB1330"/>
    <w:rsid w:val="00DB1635"/>
    <w:rsid w:val="00DB1B12"/>
    <w:rsid w:val="00DB1D0E"/>
    <w:rsid w:val="00DB37BD"/>
    <w:rsid w:val="00DB4156"/>
    <w:rsid w:val="00DB47C2"/>
    <w:rsid w:val="00DB5725"/>
    <w:rsid w:val="00DB6448"/>
    <w:rsid w:val="00DB65FA"/>
    <w:rsid w:val="00DB6A65"/>
    <w:rsid w:val="00DB6EC9"/>
    <w:rsid w:val="00DB7D33"/>
    <w:rsid w:val="00DB7E65"/>
    <w:rsid w:val="00DC1BA1"/>
    <w:rsid w:val="00DC2B0B"/>
    <w:rsid w:val="00DC2C39"/>
    <w:rsid w:val="00DC2CB6"/>
    <w:rsid w:val="00DC2FB3"/>
    <w:rsid w:val="00DC3603"/>
    <w:rsid w:val="00DC362A"/>
    <w:rsid w:val="00DC36EE"/>
    <w:rsid w:val="00DC3FEA"/>
    <w:rsid w:val="00DC4385"/>
    <w:rsid w:val="00DC44C2"/>
    <w:rsid w:val="00DC5115"/>
    <w:rsid w:val="00DC6233"/>
    <w:rsid w:val="00DC6257"/>
    <w:rsid w:val="00DC6A99"/>
    <w:rsid w:val="00DC79D5"/>
    <w:rsid w:val="00DC7C26"/>
    <w:rsid w:val="00DC7D63"/>
    <w:rsid w:val="00DD1172"/>
    <w:rsid w:val="00DD1466"/>
    <w:rsid w:val="00DD1578"/>
    <w:rsid w:val="00DD1BAD"/>
    <w:rsid w:val="00DD2516"/>
    <w:rsid w:val="00DD2584"/>
    <w:rsid w:val="00DD258F"/>
    <w:rsid w:val="00DD25A0"/>
    <w:rsid w:val="00DD2959"/>
    <w:rsid w:val="00DD2F2C"/>
    <w:rsid w:val="00DD32F8"/>
    <w:rsid w:val="00DD397E"/>
    <w:rsid w:val="00DD3ACC"/>
    <w:rsid w:val="00DD3C53"/>
    <w:rsid w:val="00DD5159"/>
    <w:rsid w:val="00DD5356"/>
    <w:rsid w:val="00DD5D3C"/>
    <w:rsid w:val="00DD62F0"/>
    <w:rsid w:val="00DD63F4"/>
    <w:rsid w:val="00DD648D"/>
    <w:rsid w:val="00DD68FC"/>
    <w:rsid w:val="00DD6D52"/>
    <w:rsid w:val="00DD73F3"/>
    <w:rsid w:val="00DE0039"/>
    <w:rsid w:val="00DE28A4"/>
    <w:rsid w:val="00DE3356"/>
    <w:rsid w:val="00DE3542"/>
    <w:rsid w:val="00DE3763"/>
    <w:rsid w:val="00DE476B"/>
    <w:rsid w:val="00DE49C1"/>
    <w:rsid w:val="00DE606A"/>
    <w:rsid w:val="00DE6EEE"/>
    <w:rsid w:val="00DE7825"/>
    <w:rsid w:val="00DE78A5"/>
    <w:rsid w:val="00DE7E5F"/>
    <w:rsid w:val="00DF0014"/>
    <w:rsid w:val="00DF0B28"/>
    <w:rsid w:val="00DF0E33"/>
    <w:rsid w:val="00DF27D0"/>
    <w:rsid w:val="00DF2B35"/>
    <w:rsid w:val="00DF2CB1"/>
    <w:rsid w:val="00DF353D"/>
    <w:rsid w:val="00DF367F"/>
    <w:rsid w:val="00DF3A67"/>
    <w:rsid w:val="00DF3EAD"/>
    <w:rsid w:val="00DF4090"/>
    <w:rsid w:val="00DF4457"/>
    <w:rsid w:val="00DF4AF5"/>
    <w:rsid w:val="00DF51F8"/>
    <w:rsid w:val="00DF52EA"/>
    <w:rsid w:val="00DF608A"/>
    <w:rsid w:val="00DF64AE"/>
    <w:rsid w:val="00DF6A77"/>
    <w:rsid w:val="00DF7A6B"/>
    <w:rsid w:val="00DF7A80"/>
    <w:rsid w:val="00DF7F4A"/>
    <w:rsid w:val="00E00431"/>
    <w:rsid w:val="00E011DF"/>
    <w:rsid w:val="00E018CA"/>
    <w:rsid w:val="00E01C36"/>
    <w:rsid w:val="00E0239E"/>
    <w:rsid w:val="00E02667"/>
    <w:rsid w:val="00E02BE8"/>
    <w:rsid w:val="00E02DE8"/>
    <w:rsid w:val="00E02EA4"/>
    <w:rsid w:val="00E030D8"/>
    <w:rsid w:val="00E03395"/>
    <w:rsid w:val="00E0370C"/>
    <w:rsid w:val="00E04D8E"/>
    <w:rsid w:val="00E05937"/>
    <w:rsid w:val="00E05A87"/>
    <w:rsid w:val="00E05D34"/>
    <w:rsid w:val="00E06177"/>
    <w:rsid w:val="00E07041"/>
    <w:rsid w:val="00E071BA"/>
    <w:rsid w:val="00E07CEE"/>
    <w:rsid w:val="00E10657"/>
    <w:rsid w:val="00E10CE3"/>
    <w:rsid w:val="00E115B2"/>
    <w:rsid w:val="00E12522"/>
    <w:rsid w:val="00E12992"/>
    <w:rsid w:val="00E12C6B"/>
    <w:rsid w:val="00E12FDD"/>
    <w:rsid w:val="00E13A31"/>
    <w:rsid w:val="00E1486E"/>
    <w:rsid w:val="00E14917"/>
    <w:rsid w:val="00E15398"/>
    <w:rsid w:val="00E15744"/>
    <w:rsid w:val="00E15F64"/>
    <w:rsid w:val="00E16584"/>
    <w:rsid w:val="00E165F9"/>
    <w:rsid w:val="00E1681E"/>
    <w:rsid w:val="00E16EBD"/>
    <w:rsid w:val="00E20546"/>
    <w:rsid w:val="00E208F2"/>
    <w:rsid w:val="00E20F5F"/>
    <w:rsid w:val="00E21B6C"/>
    <w:rsid w:val="00E220FF"/>
    <w:rsid w:val="00E22A12"/>
    <w:rsid w:val="00E22DCC"/>
    <w:rsid w:val="00E24B2B"/>
    <w:rsid w:val="00E25B76"/>
    <w:rsid w:val="00E26943"/>
    <w:rsid w:val="00E27152"/>
    <w:rsid w:val="00E27221"/>
    <w:rsid w:val="00E30070"/>
    <w:rsid w:val="00E30556"/>
    <w:rsid w:val="00E308F7"/>
    <w:rsid w:val="00E3132E"/>
    <w:rsid w:val="00E3204B"/>
    <w:rsid w:val="00E329B7"/>
    <w:rsid w:val="00E3426A"/>
    <w:rsid w:val="00E344A4"/>
    <w:rsid w:val="00E3536E"/>
    <w:rsid w:val="00E35F71"/>
    <w:rsid w:val="00E36EE8"/>
    <w:rsid w:val="00E36FEB"/>
    <w:rsid w:val="00E40049"/>
    <w:rsid w:val="00E40A7C"/>
    <w:rsid w:val="00E40BD3"/>
    <w:rsid w:val="00E41004"/>
    <w:rsid w:val="00E41200"/>
    <w:rsid w:val="00E419CB"/>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E44"/>
    <w:rsid w:val="00E46E8D"/>
    <w:rsid w:val="00E47095"/>
    <w:rsid w:val="00E473C8"/>
    <w:rsid w:val="00E47FAD"/>
    <w:rsid w:val="00E514E2"/>
    <w:rsid w:val="00E51679"/>
    <w:rsid w:val="00E51A62"/>
    <w:rsid w:val="00E51AAD"/>
    <w:rsid w:val="00E51BC3"/>
    <w:rsid w:val="00E52C9E"/>
    <w:rsid w:val="00E5314F"/>
    <w:rsid w:val="00E538D9"/>
    <w:rsid w:val="00E53E31"/>
    <w:rsid w:val="00E54330"/>
    <w:rsid w:val="00E5494B"/>
    <w:rsid w:val="00E54E65"/>
    <w:rsid w:val="00E55AF0"/>
    <w:rsid w:val="00E5673A"/>
    <w:rsid w:val="00E574B4"/>
    <w:rsid w:val="00E57897"/>
    <w:rsid w:val="00E601FF"/>
    <w:rsid w:val="00E6020B"/>
    <w:rsid w:val="00E6022B"/>
    <w:rsid w:val="00E62D7B"/>
    <w:rsid w:val="00E631A9"/>
    <w:rsid w:val="00E64702"/>
    <w:rsid w:val="00E64CEC"/>
    <w:rsid w:val="00E650D7"/>
    <w:rsid w:val="00E65D95"/>
    <w:rsid w:val="00E6641A"/>
    <w:rsid w:val="00E666FC"/>
    <w:rsid w:val="00E671EF"/>
    <w:rsid w:val="00E674C0"/>
    <w:rsid w:val="00E67F0C"/>
    <w:rsid w:val="00E70EC0"/>
    <w:rsid w:val="00E717F0"/>
    <w:rsid w:val="00E71C3E"/>
    <w:rsid w:val="00E72764"/>
    <w:rsid w:val="00E72C9F"/>
    <w:rsid w:val="00E73362"/>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7D"/>
    <w:rsid w:val="00E83CD5"/>
    <w:rsid w:val="00E84079"/>
    <w:rsid w:val="00E85080"/>
    <w:rsid w:val="00E85135"/>
    <w:rsid w:val="00E858D8"/>
    <w:rsid w:val="00E85A63"/>
    <w:rsid w:val="00E8639A"/>
    <w:rsid w:val="00E86584"/>
    <w:rsid w:val="00E86B50"/>
    <w:rsid w:val="00E86C60"/>
    <w:rsid w:val="00E873C6"/>
    <w:rsid w:val="00E874E4"/>
    <w:rsid w:val="00E874EC"/>
    <w:rsid w:val="00E87B17"/>
    <w:rsid w:val="00E87B69"/>
    <w:rsid w:val="00E9066B"/>
    <w:rsid w:val="00E90E4C"/>
    <w:rsid w:val="00E920CB"/>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87A"/>
    <w:rsid w:val="00EA0FDC"/>
    <w:rsid w:val="00EA11B1"/>
    <w:rsid w:val="00EA12C7"/>
    <w:rsid w:val="00EA14AA"/>
    <w:rsid w:val="00EA1728"/>
    <w:rsid w:val="00EA1920"/>
    <w:rsid w:val="00EA1B90"/>
    <w:rsid w:val="00EA22F2"/>
    <w:rsid w:val="00EA312A"/>
    <w:rsid w:val="00EA3594"/>
    <w:rsid w:val="00EA3F38"/>
    <w:rsid w:val="00EA467C"/>
    <w:rsid w:val="00EA48F0"/>
    <w:rsid w:val="00EA4C6B"/>
    <w:rsid w:val="00EA4EA1"/>
    <w:rsid w:val="00EA59E4"/>
    <w:rsid w:val="00EA632C"/>
    <w:rsid w:val="00EA6336"/>
    <w:rsid w:val="00EA6AA9"/>
    <w:rsid w:val="00EA788B"/>
    <w:rsid w:val="00EB00FC"/>
    <w:rsid w:val="00EB16B2"/>
    <w:rsid w:val="00EB1E5A"/>
    <w:rsid w:val="00EB2725"/>
    <w:rsid w:val="00EB2A07"/>
    <w:rsid w:val="00EB34B6"/>
    <w:rsid w:val="00EB3DA7"/>
    <w:rsid w:val="00EB41EA"/>
    <w:rsid w:val="00EB453F"/>
    <w:rsid w:val="00EB4C85"/>
    <w:rsid w:val="00EB51AB"/>
    <w:rsid w:val="00EB52D1"/>
    <w:rsid w:val="00EB565E"/>
    <w:rsid w:val="00EB5A00"/>
    <w:rsid w:val="00EB5C0D"/>
    <w:rsid w:val="00EB62E6"/>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31EC"/>
    <w:rsid w:val="00EC33AC"/>
    <w:rsid w:val="00EC369B"/>
    <w:rsid w:val="00EC397A"/>
    <w:rsid w:val="00EC3EBE"/>
    <w:rsid w:val="00EC61FF"/>
    <w:rsid w:val="00ED0153"/>
    <w:rsid w:val="00ED03CE"/>
    <w:rsid w:val="00ED0B40"/>
    <w:rsid w:val="00ED1278"/>
    <w:rsid w:val="00ED131C"/>
    <w:rsid w:val="00ED2158"/>
    <w:rsid w:val="00ED2293"/>
    <w:rsid w:val="00ED332B"/>
    <w:rsid w:val="00ED3841"/>
    <w:rsid w:val="00ED3AD2"/>
    <w:rsid w:val="00ED3FCA"/>
    <w:rsid w:val="00ED4576"/>
    <w:rsid w:val="00ED45A6"/>
    <w:rsid w:val="00ED4753"/>
    <w:rsid w:val="00ED4F08"/>
    <w:rsid w:val="00ED5484"/>
    <w:rsid w:val="00ED6719"/>
    <w:rsid w:val="00ED6CE7"/>
    <w:rsid w:val="00EE03F8"/>
    <w:rsid w:val="00EE0417"/>
    <w:rsid w:val="00EE06AB"/>
    <w:rsid w:val="00EE06E6"/>
    <w:rsid w:val="00EE103A"/>
    <w:rsid w:val="00EE1313"/>
    <w:rsid w:val="00EE171E"/>
    <w:rsid w:val="00EE1D18"/>
    <w:rsid w:val="00EE1DBC"/>
    <w:rsid w:val="00EE2E10"/>
    <w:rsid w:val="00EE346F"/>
    <w:rsid w:val="00EE35FE"/>
    <w:rsid w:val="00EE4D2F"/>
    <w:rsid w:val="00EE5C8B"/>
    <w:rsid w:val="00EE6433"/>
    <w:rsid w:val="00EE6A79"/>
    <w:rsid w:val="00EE717F"/>
    <w:rsid w:val="00EF001E"/>
    <w:rsid w:val="00EF0F82"/>
    <w:rsid w:val="00EF12B4"/>
    <w:rsid w:val="00EF1673"/>
    <w:rsid w:val="00EF2670"/>
    <w:rsid w:val="00EF2F58"/>
    <w:rsid w:val="00EF3F49"/>
    <w:rsid w:val="00EF42FF"/>
    <w:rsid w:val="00EF462D"/>
    <w:rsid w:val="00EF5110"/>
    <w:rsid w:val="00EF51FA"/>
    <w:rsid w:val="00EF5ECB"/>
    <w:rsid w:val="00EF5F74"/>
    <w:rsid w:val="00EF61CB"/>
    <w:rsid w:val="00EF648B"/>
    <w:rsid w:val="00EF6846"/>
    <w:rsid w:val="00EF6CB2"/>
    <w:rsid w:val="00EF7BE0"/>
    <w:rsid w:val="00EF7C80"/>
    <w:rsid w:val="00F002B1"/>
    <w:rsid w:val="00F019A6"/>
    <w:rsid w:val="00F029A2"/>
    <w:rsid w:val="00F02F01"/>
    <w:rsid w:val="00F03A8A"/>
    <w:rsid w:val="00F03AB7"/>
    <w:rsid w:val="00F045D4"/>
    <w:rsid w:val="00F046C9"/>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A5"/>
    <w:rsid w:val="00F14736"/>
    <w:rsid w:val="00F150B9"/>
    <w:rsid w:val="00F159BD"/>
    <w:rsid w:val="00F15FAB"/>
    <w:rsid w:val="00F166B3"/>
    <w:rsid w:val="00F16BC7"/>
    <w:rsid w:val="00F16CE3"/>
    <w:rsid w:val="00F16E8F"/>
    <w:rsid w:val="00F176FE"/>
    <w:rsid w:val="00F17B82"/>
    <w:rsid w:val="00F17D37"/>
    <w:rsid w:val="00F205AE"/>
    <w:rsid w:val="00F219C7"/>
    <w:rsid w:val="00F21DC2"/>
    <w:rsid w:val="00F22569"/>
    <w:rsid w:val="00F22868"/>
    <w:rsid w:val="00F228E0"/>
    <w:rsid w:val="00F22DCF"/>
    <w:rsid w:val="00F2326C"/>
    <w:rsid w:val="00F2461C"/>
    <w:rsid w:val="00F247FF"/>
    <w:rsid w:val="00F24911"/>
    <w:rsid w:val="00F24B3E"/>
    <w:rsid w:val="00F2506F"/>
    <w:rsid w:val="00F250CD"/>
    <w:rsid w:val="00F25424"/>
    <w:rsid w:val="00F255B6"/>
    <w:rsid w:val="00F270FE"/>
    <w:rsid w:val="00F30FC3"/>
    <w:rsid w:val="00F317F0"/>
    <w:rsid w:val="00F32532"/>
    <w:rsid w:val="00F3350D"/>
    <w:rsid w:val="00F33FBD"/>
    <w:rsid w:val="00F3410E"/>
    <w:rsid w:val="00F34219"/>
    <w:rsid w:val="00F35EB6"/>
    <w:rsid w:val="00F36269"/>
    <w:rsid w:val="00F36480"/>
    <w:rsid w:val="00F367AA"/>
    <w:rsid w:val="00F3686A"/>
    <w:rsid w:val="00F40041"/>
    <w:rsid w:val="00F405D3"/>
    <w:rsid w:val="00F415C7"/>
    <w:rsid w:val="00F415EE"/>
    <w:rsid w:val="00F4165A"/>
    <w:rsid w:val="00F41C0A"/>
    <w:rsid w:val="00F43999"/>
    <w:rsid w:val="00F43C2F"/>
    <w:rsid w:val="00F44284"/>
    <w:rsid w:val="00F44646"/>
    <w:rsid w:val="00F44D91"/>
    <w:rsid w:val="00F450E7"/>
    <w:rsid w:val="00F454D5"/>
    <w:rsid w:val="00F457B7"/>
    <w:rsid w:val="00F45E59"/>
    <w:rsid w:val="00F46F39"/>
    <w:rsid w:val="00F47174"/>
    <w:rsid w:val="00F47CA2"/>
    <w:rsid w:val="00F47D9C"/>
    <w:rsid w:val="00F50999"/>
    <w:rsid w:val="00F50C1A"/>
    <w:rsid w:val="00F50DAD"/>
    <w:rsid w:val="00F51D0E"/>
    <w:rsid w:val="00F531A8"/>
    <w:rsid w:val="00F5321C"/>
    <w:rsid w:val="00F53909"/>
    <w:rsid w:val="00F53DC0"/>
    <w:rsid w:val="00F5476E"/>
    <w:rsid w:val="00F54B0C"/>
    <w:rsid w:val="00F554F2"/>
    <w:rsid w:val="00F55967"/>
    <w:rsid w:val="00F56E77"/>
    <w:rsid w:val="00F57A2D"/>
    <w:rsid w:val="00F57AF1"/>
    <w:rsid w:val="00F60B13"/>
    <w:rsid w:val="00F60BD2"/>
    <w:rsid w:val="00F61033"/>
    <w:rsid w:val="00F61240"/>
    <w:rsid w:val="00F615C8"/>
    <w:rsid w:val="00F62274"/>
    <w:rsid w:val="00F62C41"/>
    <w:rsid w:val="00F63395"/>
    <w:rsid w:val="00F63573"/>
    <w:rsid w:val="00F63839"/>
    <w:rsid w:val="00F6397A"/>
    <w:rsid w:val="00F647EF"/>
    <w:rsid w:val="00F64813"/>
    <w:rsid w:val="00F6516E"/>
    <w:rsid w:val="00F6583F"/>
    <w:rsid w:val="00F65B50"/>
    <w:rsid w:val="00F65EBA"/>
    <w:rsid w:val="00F66708"/>
    <w:rsid w:val="00F6671C"/>
    <w:rsid w:val="00F66867"/>
    <w:rsid w:val="00F67564"/>
    <w:rsid w:val="00F67993"/>
    <w:rsid w:val="00F67CEB"/>
    <w:rsid w:val="00F70385"/>
    <w:rsid w:val="00F72312"/>
    <w:rsid w:val="00F7251B"/>
    <w:rsid w:val="00F72822"/>
    <w:rsid w:val="00F75FC4"/>
    <w:rsid w:val="00F770A9"/>
    <w:rsid w:val="00F7712E"/>
    <w:rsid w:val="00F77508"/>
    <w:rsid w:val="00F80291"/>
    <w:rsid w:val="00F8035F"/>
    <w:rsid w:val="00F80380"/>
    <w:rsid w:val="00F80D09"/>
    <w:rsid w:val="00F80F54"/>
    <w:rsid w:val="00F81121"/>
    <w:rsid w:val="00F81DE8"/>
    <w:rsid w:val="00F81EC5"/>
    <w:rsid w:val="00F821EC"/>
    <w:rsid w:val="00F82403"/>
    <w:rsid w:val="00F82422"/>
    <w:rsid w:val="00F82914"/>
    <w:rsid w:val="00F82B65"/>
    <w:rsid w:val="00F82BED"/>
    <w:rsid w:val="00F82CC3"/>
    <w:rsid w:val="00F8317D"/>
    <w:rsid w:val="00F83ADE"/>
    <w:rsid w:val="00F853A9"/>
    <w:rsid w:val="00F85922"/>
    <w:rsid w:val="00F86787"/>
    <w:rsid w:val="00F86BC8"/>
    <w:rsid w:val="00F873AE"/>
    <w:rsid w:val="00F87AFF"/>
    <w:rsid w:val="00F87F44"/>
    <w:rsid w:val="00F9162D"/>
    <w:rsid w:val="00F91E85"/>
    <w:rsid w:val="00F9201F"/>
    <w:rsid w:val="00F9266B"/>
    <w:rsid w:val="00F927B6"/>
    <w:rsid w:val="00F94A6B"/>
    <w:rsid w:val="00F95505"/>
    <w:rsid w:val="00F95D71"/>
    <w:rsid w:val="00F95ED8"/>
    <w:rsid w:val="00F96D25"/>
    <w:rsid w:val="00F96D46"/>
    <w:rsid w:val="00F96DC5"/>
    <w:rsid w:val="00F977EB"/>
    <w:rsid w:val="00F97C7F"/>
    <w:rsid w:val="00F97F66"/>
    <w:rsid w:val="00FA1921"/>
    <w:rsid w:val="00FA3723"/>
    <w:rsid w:val="00FA3F15"/>
    <w:rsid w:val="00FA419C"/>
    <w:rsid w:val="00FA4DE9"/>
    <w:rsid w:val="00FA4E70"/>
    <w:rsid w:val="00FA52D3"/>
    <w:rsid w:val="00FA5B90"/>
    <w:rsid w:val="00FA5EF2"/>
    <w:rsid w:val="00FA6A53"/>
    <w:rsid w:val="00FA6E25"/>
    <w:rsid w:val="00FA6EA5"/>
    <w:rsid w:val="00FA6EB4"/>
    <w:rsid w:val="00FA761A"/>
    <w:rsid w:val="00FB0342"/>
    <w:rsid w:val="00FB06EA"/>
    <w:rsid w:val="00FB0E22"/>
    <w:rsid w:val="00FB0FE2"/>
    <w:rsid w:val="00FB154B"/>
    <w:rsid w:val="00FB162D"/>
    <w:rsid w:val="00FB1F44"/>
    <w:rsid w:val="00FB2188"/>
    <w:rsid w:val="00FB2254"/>
    <w:rsid w:val="00FB2477"/>
    <w:rsid w:val="00FB2FAE"/>
    <w:rsid w:val="00FB386A"/>
    <w:rsid w:val="00FB4FF5"/>
    <w:rsid w:val="00FB593F"/>
    <w:rsid w:val="00FB5F1D"/>
    <w:rsid w:val="00FB5F9D"/>
    <w:rsid w:val="00FB69BC"/>
    <w:rsid w:val="00FB7C54"/>
    <w:rsid w:val="00FB7CFD"/>
    <w:rsid w:val="00FC0447"/>
    <w:rsid w:val="00FC04C1"/>
    <w:rsid w:val="00FC08C0"/>
    <w:rsid w:val="00FC0A59"/>
    <w:rsid w:val="00FC13A6"/>
    <w:rsid w:val="00FC1C51"/>
    <w:rsid w:val="00FC1C61"/>
    <w:rsid w:val="00FC2FB8"/>
    <w:rsid w:val="00FC3029"/>
    <w:rsid w:val="00FC47FB"/>
    <w:rsid w:val="00FC4EBF"/>
    <w:rsid w:val="00FC5C28"/>
    <w:rsid w:val="00FC6E0A"/>
    <w:rsid w:val="00FD0BE0"/>
    <w:rsid w:val="00FD162B"/>
    <w:rsid w:val="00FD1992"/>
    <w:rsid w:val="00FD270D"/>
    <w:rsid w:val="00FD2D83"/>
    <w:rsid w:val="00FD2F70"/>
    <w:rsid w:val="00FD2FF6"/>
    <w:rsid w:val="00FD323F"/>
    <w:rsid w:val="00FD3441"/>
    <w:rsid w:val="00FD3972"/>
    <w:rsid w:val="00FD418B"/>
    <w:rsid w:val="00FD4501"/>
    <w:rsid w:val="00FD45F3"/>
    <w:rsid w:val="00FD4612"/>
    <w:rsid w:val="00FD5A40"/>
    <w:rsid w:val="00FD5B8C"/>
    <w:rsid w:val="00FD5DCB"/>
    <w:rsid w:val="00FD6E01"/>
    <w:rsid w:val="00FD7966"/>
    <w:rsid w:val="00FD7E63"/>
    <w:rsid w:val="00FE01FE"/>
    <w:rsid w:val="00FE02F3"/>
    <w:rsid w:val="00FE0885"/>
    <w:rsid w:val="00FE1885"/>
    <w:rsid w:val="00FE1AAF"/>
    <w:rsid w:val="00FE219C"/>
    <w:rsid w:val="00FE2A09"/>
    <w:rsid w:val="00FE2DCC"/>
    <w:rsid w:val="00FE34CC"/>
    <w:rsid w:val="00FE40D1"/>
    <w:rsid w:val="00FE4D1A"/>
    <w:rsid w:val="00FE524E"/>
    <w:rsid w:val="00FE55A6"/>
    <w:rsid w:val="00FE5A94"/>
    <w:rsid w:val="00FE66E0"/>
    <w:rsid w:val="00FE68CA"/>
    <w:rsid w:val="00FE7A4B"/>
    <w:rsid w:val="00FE7F1A"/>
    <w:rsid w:val="00FF08A6"/>
    <w:rsid w:val="00FF0B16"/>
    <w:rsid w:val="00FF11AA"/>
    <w:rsid w:val="00FF22D4"/>
    <w:rsid w:val="00FF2348"/>
    <w:rsid w:val="00FF2408"/>
    <w:rsid w:val="00FF516C"/>
    <w:rsid w:val="00FF573B"/>
    <w:rsid w:val="00FF5923"/>
    <w:rsid w:val="00FF5B38"/>
    <w:rsid w:val="00FF5D95"/>
    <w:rsid w:val="00FF60AE"/>
    <w:rsid w:val="00FF6584"/>
    <w:rsid w:val="00FF6730"/>
    <w:rsid w:val="00FF6E79"/>
    <w:rsid w:val="00FF6FC2"/>
    <w:rsid w:val="00FF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F3C819D"/>
  <w15:chartTrackingRefBased/>
  <w15:docId w15:val="{E4F4C6DE-9F82-419B-AF67-4BE593DE1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51A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left" w:pos="720"/>
      </w:tabs>
      <w:spacing w:before="120" w:after="120"/>
      <w:outlineLvl w:val="2"/>
    </w:pPr>
    <w:rPr>
      <w:b/>
    </w:rPr>
  </w:style>
  <w:style w:type="paragraph" w:styleId="Heading4">
    <w:name w:val="heading 4"/>
    <w:basedOn w:val="HeadingBase"/>
    <w:next w:val="BodyText"/>
    <w:qFormat/>
    <w:rsid w:val="00471540"/>
    <w:pPr>
      <w:numPr>
        <w:ilvl w:val="3"/>
        <w:numId w:val="1"/>
      </w:numPr>
      <w:tabs>
        <w:tab w:val="left" w:pos="720"/>
      </w:tabs>
      <w:spacing w:before="120" w:after="24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10"/>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1"/>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37780F"/>
    <w:pPr>
      <w:tabs>
        <w:tab w:val="left" w:pos="720"/>
        <w:tab w:val="right" w:leader="dot" w:pos="9360"/>
      </w:tabs>
      <w:spacing w:before="120" w:after="120"/>
    </w:pPr>
  </w:style>
  <w:style w:type="paragraph" w:styleId="TOC2">
    <w:name w:val="toc 2"/>
    <w:basedOn w:val="Normal"/>
    <w:next w:val="Normal"/>
    <w:autoRedefine/>
    <w:uiPriority w:val="39"/>
    <w:rsid w:val="0037780F"/>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A27934-8034-47D4-99A5-6AFA14ECA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508</Words>
  <Characters>2901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World Energy Proposal Template</vt:lpstr>
    </vt:vector>
  </TitlesOfParts>
  <Company/>
  <LinksUpToDate>false</LinksUpToDate>
  <CharactersWithSpaces>3403</CharactersWithSpaces>
  <SharedDoc>false</SharedDoc>
  <HLinks>
    <vt:vector size="216" baseType="variant">
      <vt:variant>
        <vt:i4>7340124</vt:i4>
      </vt:variant>
      <vt:variant>
        <vt:i4>390</vt:i4>
      </vt:variant>
      <vt:variant>
        <vt:i4>0</vt:i4>
      </vt:variant>
      <vt:variant>
        <vt:i4>5</vt:i4>
      </vt:variant>
      <vt:variant>
        <vt:lpwstr>mailto:auctionmanager@enernoc.com</vt:lpwstr>
      </vt:variant>
      <vt:variant>
        <vt:lpwstr/>
      </vt:variant>
      <vt:variant>
        <vt:i4>7340124</vt:i4>
      </vt:variant>
      <vt:variant>
        <vt:i4>354</vt:i4>
      </vt:variant>
      <vt:variant>
        <vt:i4>0</vt:i4>
      </vt:variant>
      <vt:variant>
        <vt:i4>5</vt:i4>
      </vt:variant>
      <vt:variant>
        <vt:lpwstr>mailto:auctionmanager@enernoc.com</vt:lpwstr>
      </vt:variant>
      <vt:variant>
        <vt:lpwstr/>
      </vt:variant>
      <vt:variant>
        <vt:i4>7340124</vt:i4>
      </vt:variant>
      <vt:variant>
        <vt:i4>318</vt:i4>
      </vt:variant>
      <vt:variant>
        <vt:i4>0</vt:i4>
      </vt:variant>
      <vt:variant>
        <vt:i4>5</vt:i4>
      </vt:variant>
      <vt:variant>
        <vt:lpwstr>mailto:auctionmanager@enernoc.com</vt:lpwstr>
      </vt:variant>
      <vt:variant>
        <vt:lpwstr/>
      </vt:variant>
      <vt:variant>
        <vt:i4>4849779</vt:i4>
      </vt:variant>
      <vt:variant>
        <vt:i4>315</vt:i4>
      </vt:variant>
      <vt:variant>
        <vt:i4>0</vt:i4>
      </vt:variant>
      <vt:variant>
        <vt:i4>5</vt:i4>
      </vt:variant>
      <vt:variant>
        <vt:lpwstr>mailto:Mary-Jo.Krolewski@vermont.gov</vt:lpwstr>
      </vt:variant>
      <vt:variant>
        <vt:lpwstr/>
      </vt:variant>
      <vt:variant>
        <vt:i4>2097177</vt:i4>
      </vt:variant>
      <vt:variant>
        <vt:i4>312</vt:i4>
      </vt:variant>
      <vt:variant>
        <vt:i4>0</vt:i4>
      </vt:variant>
      <vt:variant>
        <vt:i4>5</vt:i4>
      </vt:variant>
      <vt:variant>
        <vt:lpwstr>mailto:dena.gonsalves@dem.ri.gov</vt:lpwstr>
      </vt:variant>
      <vt:variant>
        <vt:lpwstr/>
      </vt:variant>
      <vt:variant>
        <vt:i4>852005</vt:i4>
      </vt:variant>
      <vt:variant>
        <vt:i4>309</vt:i4>
      </vt:variant>
      <vt:variant>
        <vt:i4>0</vt:i4>
      </vt:variant>
      <vt:variant>
        <vt:i4>5</vt:i4>
      </vt:variant>
      <vt:variant>
        <vt:lpwstr>mailto:allison.rose@nyserda.ny.gov</vt:lpwstr>
      </vt:variant>
      <vt:variant>
        <vt:lpwstr/>
      </vt:variant>
      <vt:variant>
        <vt:i4>655403</vt:i4>
      </vt:variant>
      <vt:variant>
        <vt:i4>306</vt:i4>
      </vt:variant>
      <vt:variant>
        <vt:i4>0</vt:i4>
      </vt:variant>
      <vt:variant>
        <vt:i4>5</vt:i4>
      </vt:variant>
      <vt:variant>
        <vt:lpwstr>mailto:joseph.fontaine@des.nh.gov</vt:lpwstr>
      </vt:variant>
      <vt:variant>
        <vt:lpwstr/>
      </vt:variant>
      <vt:variant>
        <vt:i4>5898348</vt:i4>
      </vt:variant>
      <vt:variant>
        <vt:i4>303</vt:i4>
      </vt:variant>
      <vt:variant>
        <vt:i4>0</vt:i4>
      </vt:variant>
      <vt:variant>
        <vt:i4>5</vt:i4>
      </vt:variant>
      <vt:variant>
        <vt:lpwstr>mailto:rachel.evans@state.ma.us</vt:lpwstr>
      </vt:variant>
      <vt:variant>
        <vt:lpwstr/>
      </vt:variant>
      <vt:variant>
        <vt:i4>7274513</vt:i4>
      </vt:variant>
      <vt:variant>
        <vt:i4>300</vt:i4>
      </vt:variant>
      <vt:variant>
        <vt:i4>0</vt:i4>
      </vt:variant>
      <vt:variant>
        <vt:i4>5</vt:i4>
      </vt:variant>
      <vt:variant>
        <vt:lpwstr>mailto:luke.wisniewski@maryland.gov</vt:lpwstr>
      </vt:variant>
      <vt:variant>
        <vt:lpwstr/>
      </vt:variant>
      <vt:variant>
        <vt:i4>2490434</vt:i4>
      </vt:variant>
      <vt:variant>
        <vt:i4>297</vt:i4>
      </vt:variant>
      <vt:variant>
        <vt:i4>0</vt:i4>
      </vt:variant>
      <vt:variant>
        <vt:i4>5</vt:i4>
      </vt:variant>
      <vt:variant>
        <vt:lpwstr>mailto:mike.karagiannes@maine.gov</vt:lpwstr>
      </vt:variant>
      <vt:variant>
        <vt:lpwstr/>
      </vt:variant>
      <vt:variant>
        <vt:i4>1507391</vt:i4>
      </vt:variant>
      <vt:variant>
        <vt:i4>294</vt:i4>
      </vt:variant>
      <vt:variant>
        <vt:i4>0</vt:i4>
      </vt:variant>
      <vt:variant>
        <vt:i4>5</vt:i4>
      </vt:variant>
      <vt:variant>
        <vt:lpwstr>mailto:valerie.gray@state.de.us</vt:lpwstr>
      </vt:variant>
      <vt:variant>
        <vt:lpwstr/>
      </vt:variant>
      <vt:variant>
        <vt:i4>4784164</vt:i4>
      </vt:variant>
      <vt:variant>
        <vt:i4>291</vt:i4>
      </vt:variant>
      <vt:variant>
        <vt:i4>0</vt:i4>
      </vt:variant>
      <vt:variant>
        <vt:i4>5</vt:i4>
      </vt:variant>
      <vt:variant>
        <vt:lpwstr>mailto:ferdinand.pascua@ct.gov</vt:lpwstr>
      </vt:variant>
      <vt:variant>
        <vt:lpwstr/>
      </vt:variant>
      <vt:variant>
        <vt:i4>983130</vt:i4>
      </vt:variant>
      <vt:variant>
        <vt:i4>285</vt:i4>
      </vt:variant>
      <vt:variant>
        <vt:i4>0</vt:i4>
      </vt:variant>
      <vt:variant>
        <vt:i4>5</vt:i4>
      </vt:variant>
      <vt:variant>
        <vt:lpwstr>https://rggi.wesplatform.com/</vt:lpwstr>
      </vt:variant>
      <vt:variant>
        <vt:lpwstr/>
      </vt:variant>
      <vt:variant>
        <vt:i4>5046358</vt:i4>
      </vt:variant>
      <vt:variant>
        <vt:i4>282</vt:i4>
      </vt:variant>
      <vt:variant>
        <vt:i4>0</vt:i4>
      </vt:variant>
      <vt:variant>
        <vt:i4>5</vt:i4>
      </vt:variant>
      <vt:variant>
        <vt:lpwstr>http://www.rggi.org/</vt:lpwstr>
      </vt:variant>
      <vt:variant>
        <vt:lpwstr/>
      </vt:variant>
      <vt:variant>
        <vt:i4>5046358</vt:i4>
      </vt:variant>
      <vt:variant>
        <vt:i4>279</vt:i4>
      </vt:variant>
      <vt:variant>
        <vt:i4>0</vt:i4>
      </vt:variant>
      <vt:variant>
        <vt:i4>5</vt:i4>
      </vt:variant>
      <vt:variant>
        <vt:lpwstr>http://www.rggi.org/</vt:lpwstr>
      </vt:variant>
      <vt:variant>
        <vt:lpwstr/>
      </vt:variant>
      <vt:variant>
        <vt:i4>983130</vt:i4>
      </vt:variant>
      <vt:variant>
        <vt:i4>252</vt:i4>
      </vt:variant>
      <vt:variant>
        <vt:i4>0</vt:i4>
      </vt:variant>
      <vt:variant>
        <vt:i4>5</vt:i4>
      </vt:variant>
      <vt:variant>
        <vt:lpwstr>https://rggi.wesplatform.com/</vt:lpwstr>
      </vt:variant>
      <vt:variant>
        <vt:lpwstr/>
      </vt:variant>
      <vt:variant>
        <vt:i4>5046358</vt:i4>
      </vt:variant>
      <vt:variant>
        <vt:i4>249</vt:i4>
      </vt:variant>
      <vt:variant>
        <vt:i4>0</vt:i4>
      </vt:variant>
      <vt:variant>
        <vt:i4>5</vt:i4>
      </vt:variant>
      <vt:variant>
        <vt:lpwstr>http://www.rggi.org/</vt:lpwstr>
      </vt:variant>
      <vt:variant>
        <vt:lpwstr/>
      </vt:variant>
      <vt:variant>
        <vt:i4>7340124</vt:i4>
      </vt:variant>
      <vt:variant>
        <vt:i4>246</vt:i4>
      </vt:variant>
      <vt:variant>
        <vt:i4>0</vt:i4>
      </vt:variant>
      <vt:variant>
        <vt:i4>5</vt:i4>
      </vt:variant>
      <vt:variant>
        <vt:lpwstr>mailto:auctionmanager@enernoc.com</vt:lpwstr>
      </vt:variant>
      <vt:variant>
        <vt:lpwstr/>
      </vt:variant>
      <vt:variant>
        <vt:i4>4128859</vt:i4>
      </vt:variant>
      <vt:variant>
        <vt:i4>243</vt:i4>
      </vt:variant>
      <vt:variant>
        <vt:i4>0</vt:i4>
      </vt:variant>
      <vt:variant>
        <vt:i4>5</vt:i4>
      </vt:variant>
      <vt:variant>
        <vt:lpwstr>http://www.rggi.org/market/co2_auctions/information</vt:lpwstr>
      </vt:variant>
      <vt:variant>
        <vt:lpwstr/>
      </vt:variant>
      <vt:variant>
        <vt:i4>7340124</vt:i4>
      </vt:variant>
      <vt:variant>
        <vt:i4>240</vt:i4>
      </vt:variant>
      <vt:variant>
        <vt:i4>0</vt:i4>
      </vt:variant>
      <vt:variant>
        <vt:i4>5</vt:i4>
      </vt:variant>
      <vt:variant>
        <vt:lpwstr>mailto:auctionmanager@enernoc.com</vt:lpwstr>
      </vt:variant>
      <vt:variant>
        <vt:lpwstr/>
      </vt:variant>
      <vt:variant>
        <vt:i4>4128859</vt:i4>
      </vt:variant>
      <vt:variant>
        <vt:i4>237</vt:i4>
      </vt:variant>
      <vt:variant>
        <vt:i4>0</vt:i4>
      </vt:variant>
      <vt:variant>
        <vt:i4>5</vt:i4>
      </vt:variant>
      <vt:variant>
        <vt:lpwstr>http://www.rggi.org/market/co2_auctions/information</vt:lpwstr>
      </vt:variant>
      <vt:variant>
        <vt:lpwstr/>
      </vt:variant>
      <vt:variant>
        <vt:i4>5963794</vt:i4>
      </vt:variant>
      <vt:variant>
        <vt:i4>234</vt:i4>
      </vt:variant>
      <vt:variant>
        <vt:i4>0</vt:i4>
      </vt:variant>
      <vt:variant>
        <vt:i4>5</vt:i4>
      </vt:variant>
      <vt:variant>
        <vt:lpwstr>https://enernoc.webex.com/enernoc/globalcallin.php?serviceType=EC&amp;ED=558425932&amp;tollFree=0</vt:lpwstr>
      </vt:variant>
      <vt:variant>
        <vt:lpwstr/>
      </vt:variant>
      <vt:variant>
        <vt:i4>8192103</vt:i4>
      </vt:variant>
      <vt:variant>
        <vt:i4>231</vt:i4>
      </vt:variant>
      <vt:variant>
        <vt:i4>0</vt:i4>
      </vt:variant>
      <vt:variant>
        <vt:i4>5</vt:i4>
      </vt:variant>
      <vt:variant>
        <vt:lpwstr>https://enernoc.webex.com/enernoc/onstage/g.php?MTID=e655a8980c103e6de1c2c195b1c84d99d</vt:lpwstr>
      </vt:variant>
      <vt:variant>
        <vt:lpwstr/>
      </vt:variant>
      <vt:variant>
        <vt:i4>7340124</vt:i4>
      </vt:variant>
      <vt:variant>
        <vt:i4>228</vt:i4>
      </vt:variant>
      <vt:variant>
        <vt:i4>0</vt:i4>
      </vt:variant>
      <vt:variant>
        <vt:i4>5</vt:i4>
      </vt:variant>
      <vt:variant>
        <vt:lpwstr>mailto:auctionmanager@enernoc.com</vt:lpwstr>
      </vt:variant>
      <vt:variant>
        <vt:lpwstr/>
      </vt:variant>
      <vt:variant>
        <vt:i4>7340124</vt:i4>
      </vt:variant>
      <vt:variant>
        <vt:i4>225</vt:i4>
      </vt:variant>
      <vt:variant>
        <vt:i4>0</vt:i4>
      </vt:variant>
      <vt:variant>
        <vt:i4>5</vt:i4>
      </vt:variant>
      <vt:variant>
        <vt:lpwstr>mailto:auctionmanager@enernoc.com</vt:lpwstr>
      </vt:variant>
      <vt:variant>
        <vt:lpwstr/>
      </vt:variant>
      <vt:variant>
        <vt:i4>7340124</vt:i4>
      </vt:variant>
      <vt:variant>
        <vt:i4>222</vt:i4>
      </vt:variant>
      <vt:variant>
        <vt:i4>0</vt:i4>
      </vt:variant>
      <vt:variant>
        <vt:i4>5</vt:i4>
      </vt:variant>
      <vt:variant>
        <vt:lpwstr>mailto:auctionmanager@enernoc.com</vt:lpwstr>
      </vt:variant>
      <vt:variant>
        <vt:lpwstr/>
      </vt:variant>
      <vt:variant>
        <vt:i4>7340124</vt:i4>
      </vt:variant>
      <vt:variant>
        <vt:i4>219</vt:i4>
      </vt:variant>
      <vt:variant>
        <vt:i4>0</vt:i4>
      </vt:variant>
      <vt:variant>
        <vt:i4>5</vt:i4>
      </vt:variant>
      <vt:variant>
        <vt:lpwstr>mailto:auctionmanager@enernoc.com</vt:lpwstr>
      </vt:variant>
      <vt:variant>
        <vt:lpwstr/>
      </vt:variant>
      <vt:variant>
        <vt:i4>8060967</vt:i4>
      </vt:variant>
      <vt:variant>
        <vt:i4>216</vt:i4>
      </vt:variant>
      <vt:variant>
        <vt:i4>0</vt:i4>
      </vt:variant>
      <vt:variant>
        <vt:i4>5</vt:i4>
      </vt:variant>
      <vt:variant>
        <vt:lpwstr>http://www.rggi-coats.org/</vt:lpwstr>
      </vt:variant>
      <vt:variant>
        <vt:lpwstr/>
      </vt:variant>
      <vt:variant>
        <vt:i4>8060967</vt:i4>
      </vt:variant>
      <vt:variant>
        <vt:i4>213</vt:i4>
      </vt:variant>
      <vt:variant>
        <vt:i4>0</vt:i4>
      </vt:variant>
      <vt:variant>
        <vt:i4>5</vt:i4>
      </vt:variant>
      <vt:variant>
        <vt:lpwstr>http://www.rggi-coats.org/</vt:lpwstr>
      </vt:variant>
      <vt:variant>
        <vt:lpwstr/>
      </vt:variant>
      <vt:variant>
        <vt:i4>5046358</vt:i4>
      </vt:variant>
      <vt:variant>
        <vt:i4>195</vt:i4>
      </vt:variant>
      <vt:variant>
        <vt:i4>0</vt:i4>
      </vt:variant>
      <vt:variant>
        <vt:i4>5</vt:i4>
      </vt:variant>
      <vt:variant>
        <vt:lpwstr>http://www.rggi.org/</vt:lpwstr>
      </vt:variant>
      <vt:variant>
        <vt:lpwstr/>
      </vt:variant>
      <vt:variant>
        <vt:i4>7340124</vt:i4>
      </vt:variant>
      <vt:variant>
        <vt:i4>192</vt:i4>
      </vt:variant>
      <vt:variant>
        <vt:i4>0</vt:i4>
      </vt:variant>
      <vt:variant>
        <vt:i4>5</vt:i4>
      </vt:variant>
      <vt:variant>
        <vt:lpwstr>mailto:auctionmanager@enernoc.com</vt:lpwstr>
      </vt:variant>
      <vt:variant>
        <vt:lpwstr/>
      </vt:variant>
      <vt:variant>
        <vt:i4>4390979</vt:i4>
      </vt:variant>
      <vt:variant>
        <vt:i4>189</vt:i4>
      </vt:variant>
      <vt:variant>
        <vt:i4>0</vt:i4>
      </vt:variant>
      <vt:variant>
        <vt:i4>5</vt:i4>
      </vt:variant>
      <vt:variant>
        <vt:lpwstr>http://www.rggi.org/rggi</vt:lpwstr>
      </vt:variant>
      <vt:variant>
        <vt:lpwstr/>
      </vt:variant>
      <vt:variant>
        <vt:i4>5046358</vt:i4>
      </vt:variant>
      <vt:variant>
        <vt:i4>186</vt:i4>
      </vt:variant>
      <vt:variant>
        <vt:i4>0</vt:i4>
      </vt:variant>
      <vt:variant>
        <vt:i4>5</vt:i4>
      </vt:variant>
      <vt:variant>
        <vt:lpwstr>http://www.rggi.org/</vt:lpwstr>
      </vt:variant>
      <vt:variant>
        <vt:lpwstr/>
      </vt:variant>
      <vt:variant>
        <vt:i4>4128859</vt:i4>
      </vt:variant>
      <vt:variant>
        <vt:i4>183</vt:i4>
      </vt:variant>
      <vt:variant>
        <vt:i4>0</vt:i4>
      </vt:variant>
      <vt:variant>
        <vt:i4>5</vt:i4>
      </vt:variant>
      <vt:variant>
        <vt:lpwstr>http://www.rggi.org/market/co2_auctions/information</vt:lpwstr>
      </vt:variant>
      <vt:variant>
        <vt:lpwstr/>
      </vt:variant>
      <vt:variant>
        <vt:i4>8257659</vt:i4>
      </vt:variant>
      <vt:variant>
        <vt:i4>9</vt:i4>
      </vt:variant>
      <vt:variant>
        <vt:i4>0</vt:i4>
      </vt:variant>
      <vt:variant>
        <vt:i4>5</vt:i4>
      </vt:variant>
      <vt:variant>
        <vt:lpwstr>http://msdn.microsoft.com/en-us/library/system.datetime.ticks.aspx</vt:lpwstr>
      </vt:variant>
      <vt:variant>
        <vt:lpwstr/>
      </vt:variant>
      <vt:variant>
        <vt:i4>2621567</vt:i4>
      </vt:variant>
      <vt:variant>
        <vt:i4>6</vt:i4>
      </vt:variant>
      <vt:variant>
        <vt:i4>0</vt:i4>
      </vt:variant>
      <vt:variant>
        <vt:i4>5</vt:i4>
      </vt:variant>
      <vt:variant>
        <vt:lpwstr>http://msdn.microsoft.com/en-us/library/system.random.aspx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Energy Proposal Template</dc:title>
  <dc:subject>Template for Proposals</dc:subject>
  <dc:creator>Kevin</dc:creator>
  <cp:keywords/>
  <dc:description/>
  <cp:lastModifiedBy>Michael Simari</cp:lastModifiedBy>
  <cp:revision>4</cp:revision>
  <cp:lastPrinted>2019-07-08T14:27:00Z</cp:lastPrinted>
  <dcterms:created xsi:type="dcterms:W3CDTF">2019-07-08T14:30:00Z</dcterms:created>
  <dcterms:modified xsi:type="dcterms:W3CDTF">2019-07-08T14:56:00Z</dcterms:modified>
</cp:coreProperties>
</file>