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B3817E" w14:textId="77777777" w:rsidR="001C03D0" w:rsidRPr="00B94143" w:rsidRDefault="001C03D0">
      <w:pPr>
        <w:pStyle w:val="AppendixH1"/>
        <w:rPr>
          <w:rFonts w:cs="Arial"/>
          <w:lang w:eastAsia="ar-SA"/>
        </w:rPr>
      </w:pPr>
      <w:bookmarkStart w:id="0" w:name="_Toc35004990"/>
      <w:r w:rsidRPr="00B94143">
        <w:rPr>
          <w:rFonts w:cs="Arial"/>
          <w:lang w:eastAsia="ar-SA"/>
        </w:rPr>
        <w:t xml:space="preserve">Appendix </w:t>
      </w:r>
      <w:proofErr w:type="gramStart"/>
      <w:r w:rsidRPr="00B94143">
        <w:rPr>
          <w:rFonts w:cs="Arial"/>
          <w:lang w:eastAsia="ar-SA"/>
        </w:rPr>
        <w:t>A</w:t>
      </w:r>
      <w:proofErr w:type="gramEnd"/>
      <w:r w:rsidRPr="00B94143">
        <w:rPr>
          <w:rFonts w:cs="Arial"/>
          <w:lang w:eastAsia="ar-SA"/>
        </w:rPr>
        <w:t xml:space="preserve"> – Form of Bid Bond</w:t>
      </w:r>
      <w:bookmarkEnd w:id="0"/>
    </w:p>
    <w:p w14:paraId="45A38A74" w14:textId="4592A611"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proofErr w:type="gramStart"/>
      <w:r w:rsidRPr="00B94143">
        <w:rPr>
          <w:rFonts w:cs="Arial"/>
          <w:lang w:eastAsia="ar-SA"/>
        </w:rPr>
        <w:t>c/o</w:t>
      </w:r>
      <w:proofErr w:type="gramEnd"/>
      <w:r w:rsidRPr="00B94143">
        <w:rPr>
          <w:rFonts w:cs="Arial"/>
          <w:lang w:eastAsia="ar-SA"/>
        </w:rPr>
        <w:t xml:space="preserve">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1CD41D67"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A418CC">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default" r:id="rId11"/>
          <w:footerReference w:type="default" r:id="rId12"/>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w:t>
      </w:r>
      <w:proofErr w:type="gramStart"/>
      <w:r w:rsidRPr="00B94143">
        <w:t>as</w:t>
      </w:r>
      <w:proofErr w:type="gramEnd"/>
      <w:r w:rsidRPr="00B94143">
        <w:t xml:space="preserve">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03B2505C"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FA2972">
        <w:rPr>
          <w:rFonts w:cs="Arial"/>
          <w:szCs w:val="22"/>
          <w:lang w:val="en-US"/>
        </w:rPr>
        <w:t>December 10</w:t>
      </w:r>
      <w:r w:rsidR="003312B9">
        <w:rPr>
          <w:rFonts w:cs="Arial"/>
          <w:szCs w:val="22"/>
          <w:lang w:val="en-US"/>
        </w:rPr>
        <w:t>, 2020</w:t>
      </w:r>
      <w:r w:rsidRPr="00B94143">
        <w:rPr>
          <w:rFonts w:cs="Arial"/>
          <w:szCs w:val="22"/>
        </w:rPr>
        <w:t xml:space="preserve">. </w:t>
      </w:r>
    </w:p>
    <w:p w14:paraId="3D6605C4" w14:textId="6DEF8A8C"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FA2972">
        <w:rPr>
          <w:rFonts w:cs="Arial"/>
          <w:szCs w:val="22"/>
          <w:lang w:val="en-US"/>
        </w:rPr>
        <w:t>December 17</w:t>
      </w:r>
      <w:r w:rsidR="003312B9">
        <w:rPr>
          <w:rFonts w:cs="Arial"/>
          <w:szCs w:val="22"/>
          <w:lang w:val="en-US"/>
        </w:rPr>
        <w:t>, 2020</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bookmarkStart w:id="1" w:name="_GoBack"/>
      <w:bookmarkEnd w:id="1"/>
    </w:p>
    <w:sectPr w:rsidR="001C03D0" w:rsidRPr="00B94143" w:rsidSect="00C424EC">
      <w:headerReference w:type="even" r:id="rId13"/>
      <w:headerReference w:type="default" r:id="rId14"/>
      <w:headerReference w:type="first" r:id="rId15"/>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A2644" w14:textId="77777777" w:rsidR="00DA7A4A" w:rsidRDefault="00DA7A4A">
      <w:r>
        <w:separator/>
      </w:r>
    </w:p>
  </w:endnote>
  <w:endnote w:type="continuationSeparator" w:id="0">
    <w:p w14:paraId="7F72D075" w14:textId="77777777" w:rsidR="00DA7A4A" w:rsidRDefault="00DA7A4A">
      <w:r>
        <w:continuationSeparator/>
      </w:r>
    </w:p>
  </w:endnote>
  <w:endnote w:type="continuationNotice" w:id="1">
    <w:p w14:paraId="7FDA43E1" w14:textId="77777777" w:rsidR="00DA7A4A" w:rsidRDefault="00DA7A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FAD0" w14:textId="1A12ED21" w:rsidR="003B7479" w:rsidRDefault="003B7479" w:rsidP="00467822">
    <w:pPr>
      <w:pStyle w:val="Footer"/>
    </w:pPr>
    <w:r w:rsidRPr="00427218">
      <w:t xml:space="preserve">Issued on </w:t>
    </w:r>
    <w:r>
      <w:t>October 6, 2020</w:t>
    </w:r>
    <w:r>
      <w:tab/>
      <w:t>Page A-</w:t>
    </w:r>
    <w:r>
      <w:fldChar w:fldCharType="begin"/>
    </w:r>
    <w:r>
      <w:instrText xml:space="preserve"> PAGE </w:instrText>
    </w:r>
    <w:r>
      <w:fldChar w:fldCharType="separate"/>
    </w:r>
    <w:r w:rsidR="00C424E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CCD41" w14:textId="77777777" w:rsidR="00DA7A4A" w:rsidRDefault="00DA7A4A">
      <w:r>
        <w:separator/>
      </w:r>
    </w:p>
  </w:footnote>
  <w:footnote w:type="continuationSeparator" w:id="0">
    <w:p w14:paraId="13098667" w14:textId="77777777" w:rsidR="00DA7A4A" w:rsidRDefault="00DA7A4A">
      <w:r>
        <w:continuationSeparator/>
      </w:r>
    </w:p>
  </w:footnote>
  <w:footnote w:type="continuationNotice" w:id="1">
    <w:p w14:paraId="16A4E9D0" w14:textId="77777777" w:rsidR="00DA7A4A" w:rsidRDefault="00DA7A4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3F21C" w14:textId="1D902D02" w:rsidR="003B7479" w:rsidRDefault="003B7479" w:rsidP="001C03D0">
    <w:pPr>
      <w:pStyle w:val="Header"/>
      <w:rPr>
        <w:lang w:eastAsia="ar-SA"/>
      </w:rPr>
    </w:pPr>
    <w:r w:rsidRPr="004B1083">
      <w:rPr>
        <w:rFonts w:cs="Arial"/>
        <w:i/>
        <w:sz w:val="20"/>
        <w:szCs w:val="20"/>
        <w:lang w:eastAsia="ar-SA"/>
      </w:rPr>
      <w:t>Auction Notice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3B7479" w:rsidRDefault="003B74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3B7479" w:rsidRDefault="003B7479">
    <w:pPr>
      <w:pStyle w:val="Header"/>
      <w:rPr>
        <w:rFonts w:cs="Arial"/>
        <w:i/>
        <w:sz w:val="20"/>
        <w:szCs w:val="20"/>
        <w:lang w:eastAsia="ar-SA"/>
      </w:rPr>
    </w:pPr>
    <w:r w:rsidRPr="004B1083">
      <w:rPr>
        <w:rFonts w:cs="Arial"/>
        <w:i/>
        <w:sz w:val="20"/>
        <w:szCs w:val="20"/>
        <w:lang w:eastAsia="ar-SA"/>
      </w:rPr>
      <w:t>Auction Notice</w:t>
    </w:r>
  </w:p>
  <w:p w14:paraId="1ED41FC0" w14:textId="77777777" w:rsidR="003B7479" w:rsidRDefault="003B7479" w:rsidP="001C03D0">
    <w:pPr>
      <w:pStyle w:val="Header"/>
      <w:jc w:val="right"/>
      <w:rPr>
        <w:lang w:eastAsia="ar-S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3B7479" w:rsidRDefault="003B74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5"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F136EC1"/>
    <w:multiLevelType w:val="hybridMultilevel"/>
    <w:tmpl w:val="3EE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9CA309D"/>
    <w:multiLevelType w:val="hybridMultilevel"/>
    <w:tmpl w:val="409ADBB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5"/>
  </w:num>
  <w:num w:numId="14">
    <w:abstractNumId w:val="37"/>
  </w:num>
  <w:num w:numId="15">
    <w:abstractNumId w:val="38"/>
  </w:num>
  <w:num w:numId="16">
    <w:abstractNumId w:val="31"/>
  </w:num>
  <w:num w:numId="17">
    <w:abstractNumId w:val="24"/>
  </w:num>
  <w:num w:numId="18">
    <w:abstractNumId w:val="33"/>
  </w:num>
  <w:num w:numId="19">
    <w:abstractNumId w:val="41"/>
  </w:num>
  <w:num w:numId="20">
    <w:abstractNumId w:val="34"/>
  </w:num>
  <w:num w:numId="21">
    <w:abstractNumId w:val="20"/>
  </w:num>
  <w:num w:numId="22">
    <w:abstractNumId w:val="26"/>
  </w:num>
  <w:num w:numId="23">
    <w:abstractNumId w:val="17"/>
  </w:num>
  <w:num w:numId="24">
    <w:abstractNumId w:val="23"/>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8"/>
  </w:num>
  <w:num w:numId="28">
    <w:abstractNumId w:val="22"/>
  </w:num>
  <w:num w:numId="29">
    <w:abstractNumId w:val="30"/>
  </w:num>
  <w:num w:numId="30">
    <w:abstractNumId w:val="36"/>
  </w:num>
  <w:num w:numId="31">
    <w:abstractNumId w:val="15"/>
  </w:num>
  <w:num w:numId="32">
    <w:abstractNumId w:val="40"/>
  </w:num>
  <w:num w:numId="33">
    <w:abstractNumId w:val="16"/>
  </w:num>
  <w:num w:numId="34">
    <w:abstractNumId w:val="32"/>
  </w:num>
  <w:num w:numId="35">
    <w:abstractNumId w:val="35"/>
  </w:num>
  <w:num w:numId="36">
    <w:abstractNumId w:val="29"/>
  </w:num>
  <w:num w:numId="37">
    <w:abstractNumId w:val="9"/>
  </w:num>
  <w:num w:numId="38">
    <w:abstractNumId w:val="18"/>
  </w:num>
  <w:num w:numId="39">
    <w:abstractNumId w:val="9"/>
  </w:num>
  <w:num w:numId="40">
    <w:abstractNumId w:val="9"/>
  </w:num>
  <w:num w:numId="41">
    <w:abstractNumId w:val="9"/>
  </w:num>
  <w:num w:numId="42">
    <w:abstractNumId w:val="27"/>
  </w:num>
  <w:num w:numId="43">
    <w:abstractNumId w:val="14"/>
  </w:num>
  <w:num w:numId="44">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1A4"/>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ABF"/>
    <w:rsid w:val="000B0FA1"/>
    <w:rsid w:val="000B2B3B"/>
    <w:rsid w:val="000B2D5B"/>
    <w:rsid w:val="000B3A50"/>
    <w:rsid w:val="000B432B"/>
    <w:rsid w:val="000B44CA"/>
    <w:rsid w:val="000B4959"/>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034"/>
    <w:rsid w:val="000D52FD"/>
    <w:rsid w:val="000D5995"/>
    <w:rsid w:val="000D6C3D"/>
    <w:rsid w:val="000D70BB"/>
    <w:rsid w:val="000D7B2C"/>
    <w:rsid w:val="000E0221"/>
    <w:rsid w:val="000E04AB"/>
    <w:rsid w:val="000E0D32"/>
    <w:rsid w:val="000E1481"/>
    <w:rsid w:val="000E1E8E"/>
    <w:rsid w:val="000E25B1"/>
    <w:rsid w:val="000E2FDF"/>
    <w:rsid w:val="000E3318"/>
    <w:rsid w:val="000E33C8"/>
    <w:rsid w:val="000E3B91"/>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2335"/>
    <w:rsid w:val="00112B9D"/>
    <w:rsid w:val="001137A6"/>
    <w:rsid w:val="001140D8"/>
    <w:rsid w:val="00114105"/>
    <w:rsid w:val="001143CF"/>
    <w:rsid w:val="0011454E"/>
    <w:rsid w:val="0011495A"/>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47A"/>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3C4"/>
    <w:rsid w:val="001556E8"/>
    <w:rsid w:val="001557D4"/>
    <w:rsid w:val="001563D8"/>
    <w:rsid w:val="001564AE"/>
    <w:rsid w:val="001568C3"/>
    <w:rsid w:val="001569DE"/>
    <w:rsid w:val="001571CA"/>
    <w:rsid w:val="00157203"/>
    <w:rsid w:val="00157270"/>
    <w:rsid w:val="00160029"/>
    <w:rsid w:val="00160061"/>
    <w:rsid w:val="00160277"/>
    <w:rsid w:val="00160EC3"/>
    <w:rsid w:val="001611F2"/>
    <w:rsid w:val="0016138D"/>
    <w:rsid w:val="00162D1C"/>
    <w:rsid w:val="00163552"/>
    <w:rsid w:val="001639DE"/>
    <w:rsid w:val="00164517"/>
    <w:rsid w:val="00165690"/>
    <w:rsid w:val="0016586D"/>
    <w:rsid w:val="00165AA0"/>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526"/>
    <w:rsid w:val="001767BE"/>
    <w:rsid w:val="00176E66"/>
    <w:rsid w:val="00180A95"/>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5B73"/>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65B"/>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A6C"/>
    <w:rsid w:val="001F7CE6"/>
    <w:rsid w:val="00200472"/>
    <w:rsid w:val="00200BD9"/>
    <w:rsid w:val="0020145F"/>
    <w:rsid w:val="00201664"/>
    <w:rsid w:val="0020174B"/>
    <w:rsid w:val="00201805"/>
    <w:rsid w:val="0020186C"/>
    <w:rsid w:val="00202EC8"/>
    <w:rsid w:val="00202F7E"/>
    <w:rsid w:val="00203813"/>
    <w:rsid w:val="00204444"/>
    <w:rsid w:val="00204642"/>
    <w:rsid w:val="00204C8D"/>
    <w:rsid w:val="0020526C"/>
    <w:rsid w:val="00205AE7"/>
    <w:rsid w:val="00205C8A"/>
    <w:rsid w:val="00205E50"/>
    <w:rsid w:val="0020652A"/>
    <w:rsid w:val="00206833"/>
    <w:rsid w:val="00207884"/>
    <w:rsid w:val="00207C90"/>
    <w:rsid w:val="00210063"/>
    <w:rsid w:val="002104EE"/>
    <w:rsid w:val="00210657"/>
    <w:rsid w:val="00210C2D"/>
    <w:rsid w:val="002110B1"/>
    <w:rsid w:val="0021270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777C"/>
    <w:rsid w:val="00247F77"/>
    <w:rsid w:val="00250A74"/>
    <w:rsid w:val="00252561"/>
    <w:rsid w:val="002526C4"/>
    <w:rsid w:val="00252FB3"/>
    <w:rsid w:val="002537BD"/>
    <w:rsid w:val="0025406B"/>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E18"/>
    <w:rsid w:val="00265FD9"/>
    <w:rsid w:val="002662DC"/>
    <w:rsid w:val="00266325"/>
    <w:rsid w:val="0026642F"/>
    <w:rsid w:val="00266CE4"/>
    <w:rsid w:val="00267065"/>
    <w:rsid w:val="002670CA"/>
    <w:rsid w:val="002674D5"/>
    <w:rsid w:val="002674FA"/>
    <w:rsid w:val="002676AD"/>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679"/>
    <w:rsid w:val="002C17B5"/>
    <w:rsid w:val="002C18EA"/>
    <w:rsid w:val="002C2069"/>
    <w:rsid w:val="002C2123"/>
    <w:rsid w:val="002C228A"/>
    <w:rsid w:val="002C307D"/>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E47"/>
    <w:rsid w:val="002E1FB3"/>
    <w:rsid w:val="002E20DD"/>
    <w:rsid w:val="002E254B"/>
    <w:rsid w:val="002E28BF"/>
    <w:rsid w:val="002E2A50"/>
    <w:rsid w:val="002E3FD6"/>
    <w:rsid w:val="002E4478"/>
    <w:rsid w:val="002E7D0C"/>
    <w:rsid w:val="002E7DB2"/>
    <w:rsid w:val="002E7F5D"/>
    <w:rsid w:val="002F0189"/>
    <w:rsid w:val="002F22AB"/>
    <w:rsid w:val="002F24F4"/>
    <w:rsid w:val="002F390B"/>
    <w:rsid w:val="002F437F"/>
    <w:rsid w:val="002F48DA"/>
    <w:rsid w:val="002F48E9"/>
    <w:rsid w:val="002F4BC5"/>
    <w:rsid w:val="002F77DB"/>
    <w:rsid w:val="00300DAB"/>
    <w:rsid w:val="00301954"/>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A96"/>
    <w:rsid w:val="00310D65"/>
    <w:rsid w:val="00310E5F"/>
    <w:rsid w:val="00311317"/>
    <w:rsid w:val="00311F7C"/>
    <w:rsid w:val="00312508"/>
    <w:rsid w:val="00313098"/>
    <w:rsid w:val="0031319D"/>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E43"/>
    <w:rsid w:val="00351E98"/>
    <w:rsid w:val="00352008"/>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235"/>
    <w:rsid w:val="003A6800"/>
    <w:rsid w:val="003A6845"/>
    <w:rsid w:val="003A6879"/>
    <w:rsid w:val="003A6A8A"/>
    <w:rsid w:val="003A6EB5"/>
    <w:rsid w:val="003A784F"/>
    <w:rsid w:val="003A7E66"/>
    <w:rsid w:val="003B029B"/>
    <w:rsid w:val="003B0C00"/>
    <w:rsid w:val="003B11AD"/>
    <w:rsid w:val="003B1C87"/>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CC6"/>
    <w:rsid w:val="003D0EC6"/>
    <w:rsid w:val="003D1176"/>
    <w:rsid w:val="003D11C1"/>
    <w:rsid w:val="003D1337"/>
    <w:rsid w:val="003D1386"/>
    <w:rsid w:val="003D15A0"/>
    <w:rsid w:val="003D1DD2"/>
    <w:rsid w:val="003D21FF"/>
    <w:rsid w:val="003D2789"/>
    <w:rsid w:val="003D3010"/>
    <w:rsid w:val="003D322D"/>
    <w:rsid w:val="003D3407"/>
    <w:rsid w:val="003D36A3"/>
    <w:rsid w:val="003D375F"/>
    <w:rsid w:val="003D38F5"/>
    <w:rsid w:val="003D3E84"/>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4FF4"/>
    <w:rsid w:val="003F6933"/>
    <w:rsid w:val="003F7888"/>
    <w:rsid w:val="003F7B53"/>
    <w:rsid w:val="004006B2"/>
    <w:rsid w:val="00400E41"/>
    <w:rsid w:val="00401086"/>
    <w:rsid w:val="0040141E"/>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37DBF"/>
    <w:rsid w:val="004407C8"/>
    <w:rsid w:val="00440D13"/>
    <w:rsid w:val="004423CB"/>
    <w:rsid w:val="00442707"/>
    <w:rsid w:val="00443444"/>
    <w:rsid w:val="00443DA9"/>
    <w:rsid w:val="00443EAF"/>
    <w:rsid w:val="00443EB4"/>
    <w:rsid w:val="00444C06"/>
    <w:rsid w:val="0044578F"/>
    <w:rsid w:val="004457F1"/>
    <w:rsid w:val="00445E45"/>
    <w:rsid w:val="004463D0"/>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21CA"/>
    <w:rsid w:val="004929A9"/>
    <w:rsid w:val="00492F4E"/>
    <w:rsid w:val="00492F75"/>
    <w:rsid w:val="004933F1"/>
    <w:rsid w:val="004935C2"/>
    <w:rsid w:val="00493C95"/>
    <w:rsid w:val="00494302"/>
    <w:rsid w:val="0049470F"/>
    <w:rsid w:val="004948E7"/>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D08C8"/>
    <w:rsid w:val="004D0AB1"/>
    <w:rsid w:val="004D0D77"/>
    <w:rsid w:val="004D0D7F"/>
    <w:rsid w:val="004D21F3"/>
    <w:rsid w:val="004D29F3"/>
    <w:rsid w:val="004D2CBC"/>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880"/>
    <w:rsid w:val="00506E27"/>
    <w:rsid w:val="00506E82"/>
    <w:rsid w:val="005074C5"/>
    <w:rsid w:val="005078FA"/>
    <w:rsid w:val="00507B04"/>
    <w:rsid w:val="00507E96"/>
    <w:rsid w:val="00510DAC"/>
    <w:rsid w:val="00511238"/>
    <w:rsid w:val="00511628"/>
    <w:rsid w:val="00511782"/>
    <w:rsid w:val="00512894"/>
    <w:rsid w:val="00512AEB"/>
    <w:rsid w:val="00513DC5"/>
    <w:rsid w:val="00513F69"/>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69"/>
    <w:rsid w:val="00562F08"/>
    <w:rsid w:val="005636A6"/>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2C6D"/>
    <w:rsid w:val="005B318A"/>
    <w:rsid w:val="005B3230"/>
    <w:rsid w:val="005B32E8"/>
    <w:rsid w:val="005B3BB6"/>
    <w:rsid w:val="005B4152"/>
    <w:rsid w:val="005B4B6B"/>
    <w:rsid w:val="005B4BD6"/>
    <w:rsid w:val="005B4C0E"/>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3FB4"/>
    <w:rsid w:val="005F40D1"/>
    <w:rsid w:val="005F443D"/>
    <w:rsid w:val="005F4453"/>
    <w:rsid w:val="005F448E"/>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5084"/>
    <w:rsid w:val="0060547F"/>
    <w:rsid w:val="00605A33"/>
    <w:rsid w:val="00605A44"/>
    <w:rsid w:val="00606E56"/>
    <w:rsid w:val="0060778F"/>
    <w:rsid w:val="006079B5"/>
    <w:rsid w:val="006104C9"/>
    <w:rsid w:val="00610682"/>
    <w:rsid w:val="006109E0"/>
    <w:rsid w:val="00611B96"/>
    <w:rsid w:val="00611F34"/>
    <w:rsid w:val="00613CAA"/>
    <w:rsid w:val="00613D58"/>
    <w:rsid w:val="0061509B"/>
    <w:rsid w:val="00615B42"/>
    <w:rsid w:val="00616FBD"/>
    <w:rsid w:val="006174FD"/>
    <w:rsid w:val="00620225"/>
    <w:rsid w:val="00620F00"/>
    <w:rsid w:val="00621637"/>
    <w:rsid w:val="00622061"/>
    <w:rsid w:val="00623CF0"/>
    <w:rsid w:val="0062460C"/>
    <w:rsid w:val="006258D4"/>
    <w:rsid w:val="0062658A"/>
    <w:rsid w:val="00626858"/>
    <w:rsid w:val="00626E82"/>
    <w:rsid w:val="0062769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519"/>
    <w:rsid w:val="00664AA9"/>
    <w:rsid w:val="00664F94"/>
    <w:rsid w:val="006653E0"/>
    <w:rsid w:val="00665680"/>
    <w:rsid w:val="00665AAC"/>
    <w:rsid w:val="006662F6"/>
    <w:rsid w:val="00667B88"/>
    <w:rsid w:val="00670134"/>
    <w:rsid w:val="00670610"/>
    <w:rsid w:val="00670B43"/>
    <w:rsid w:val="00670E4D"/>
    <w:rsid w:val="00670F95"/>
    <w:rsid w:val="00671793"/>
    <w:rsid w:val="006717C4"/>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359"/>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0D"/>
    <w:rsid w:val="006E0E3D"/>
    <w:rsid w:val="006E1694"/>
    <w:rsid w:val="006E1FC7"/>
    <w:rsid w:val="006E2D47"/>
    <w:rsid w:val="006E2F18"/>
    <w:rsid w:val="006E300E"/>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A62"/>
    <w:rsid w:val="00704D87"/>
    <w:rsid w:val="00704EBE"/>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648"/>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72CF"/>
    <w:rsid w:val="00730A57"/>
    <w:rsid w:val="00731177"/>
    <w:rsid w:val="00731AC4"/>
    <w:rsid w:val="00731C5A"/>
    <w:rsid w:val="00731CB4"/>
    <w:rsid w:val="00731EF0"/>
    <w:rsid w:val="0073247F"/>
    <w:rsid w:val="007324BD"/>
    <w:rsid w:val="00732841"/>
    <w:rsid w:val="00734410"/>
    <w:rsid w:val="00734AD6"/>
    <w:rsid w:val="00735422"/>
    <w:rsid w:val="00735620"/>
    <w:rsid w:val="00735A22"/>
    <w:rsid w:val="00735A6E"/>
    <w:rsid w:val="00735EEC"/>
    <w:rsid w:val="00736A82"/>
    <w:rsid w:val="00740771"/>
    <w:rsid w:val="00740CFD"/>
    <w:rsid w:val="00740E8B"/>
    <w:rsid w:val="00741798"/>
    <w:rsid w:val="00741BFC"/>
    <w:rsid w:val="007423B1"/>
    <w:rsid w:val="007426D9"/>
    <w:rsid w:val="0074283E"/>
    <w:rsid w:val="007440C7"/>
    <w:rsid w:val="007447E0"/>
    <w:rsid w:val="007449CA"/>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C1F"/>
    <w:rsid w:val="00896DF1"/>
    <w:rsid w:val="00896E47"/>
    <w:rsid w:val="008979CF"/>
    <w:rsid w:val="008A1857"/>
    <w:rsid w:val="008A1993"/>
    <w:rsid w:val="008A1C04"/>
    <w:rsid w:val="008A3436"/>
    <w:rsid w:val="008A4629"/>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E93"/>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A0F"/>
    <w:rsid w:val="00937BE7"/>
    <w:rsid w:val="0094046A"/>
    <w:rsid w:val="00940803"/>
    <w:rsid w:val="00941631"/>
    <w:rsid w:val="00941834"/>
    <w:rsid w:val="0094186A"/>
    <w:rsid w:val="00941F41"/>
    <w:rsid w:val="00942228"/>
    <w:rsid w:val="009422E3"/>
    <w:rsid w:val="009424F4"/>
    <w:rsid w:val="00943272"/>
    <w:rsid w:val="0094337F"/>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EE0"/>
    <w:rsid w:val="00971076"/>
    <w:rsid w:val="009718DB"/>
    <w:rsid w:val="009719BB"/>
    <w:rsid w:val="009723BC"/>
    <w:rsid w:val="00972D45"/>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636D"/>
    <w:rsid w:val="009A72A5"/>
    <w:rsid w:val="009A76DD"/>
    <w:rsid w:val="009A79D1"/>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BCD"/>
    <w:rsid w:val="009D1F70"/>
    <w:rsid w:val="009D24E5"/>
    <w:rsid w:val="009D2B73"/>
    <w:rsid w:val="009D2DC6"/>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681E"/>
    <w:rsid w:val="00A56BDA"/>
    <w:rsid w:val="00A570FB"/>
    <w:rsid w:val="00A57BE8"/>
    <w:rsid w:val="00A60297"/>
    <w:rsid w:val="00A60B33"/>
    <w:rsid w:val="00A60EFB"/>
    <w:rsid w:val="00A62369"/>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E3B"/>
    <w:rsid w:val="00A854E4"/>
    <w:rsid w:val="00A85A3C"/>
    <w:rsid w:val="00A865CA"/>
    <w:rsid w:val="00A867CE"/>
    <w:rsid w:val="00A92286"/>
    <w:rsid w:val="00A92693"/>
    <w:rsid w:val="00A94387"/>
    <w:rsid w:val="00A94745"/>
    <w:rsid w:val="00A94ACC"/>
    <w:rsid w:val="00A95714"/>
    <w:rsid w:val="00A958A8"/>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068A"/>
    <w:rsid w:val="00AC1242"/>
    <w:rsid w:val="00AC15DD"/>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28B8"/>
    <w:rsid w:val="00B228C3"/>
    <w:rsid w:val="00B228DE"/>
    <w:rsid w:val="00B22EFA"/>
    <w:rsid w:val="00B23871"/>
    <w:rsid w:val="00B248CC"/>
    <w:rsid w:val="00B24C3C"/>
    <w:rsid w:val="00B24EEB"/>
    <w:rsid w:val="00B25F97"/>
    <w:rsid w:val="00B27220"/>
    <w:rsid w:val="00B27E9A"/>
    <w:rsid w:val="00B3013C"/>
    <w:rsid w:val="00B302FA"/>
    <w:rsid w:val="00B316F6"/>
    <w:rsid w:val="00B319C3"/>
    <w:rsid w:val="00B32BDC"/>
    <w:rsid w:val="00B32E10"/>
    <w:rsid w:val="00B33635"/>
    <w:rsid w:val="00B338BA"/>
    <w:rsid w:val="00B3403A"/>
    <w:rsid w:val="00B34299"/>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D07"/>
    <w:rsid w:val="00B55219"/>
    <w:rsid w:val="00B5526C"/>
    <w:rsid w:val="00B55C4F"/>
    <w:rsid w:val="00B55E68"/>
    <w:rsid w:val="00B5631A"/>
    <w:rsid w:val="00B567DC"/>
    <w:rsid w:val="00B571AF"/>
    <w:rsid w:val="00B57496"/>
    <w:rsid w:val="00B616AB"/>
    <w:rsid w:val="00B617DF"/>
    <w:rsid w:val="00B61BB7"/>
    <w:rsid w:val="00B6252B"/>
    <w:rsid w:val="00B633F0"/>
    <w:rsid w:val="00B63B6A"/>
    <w:rsid w:val="00B64042"/>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6C5E"/>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754"/>
    <w:rsid w:val="00C10B17"/>
    <w:rsid w:val="00C11175"/>
    <w:rsid w:val="00C114FF"/>
    <w:rsid w:val="00C115BE"/>
    <w:rsid w:val="00C11787"/>
    <w:rsid w:val="00C11C94"/>
    <w:rsid w:val="00C12288"/>
    <w:rsid w:val="00C126FC"/>
    <w:rsid w:val="00C1287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692"/>
    <w:rsid w:val="00C24832"/>
    <w:rsid w:val="00C24A30"/>
    <w:rsid w:val="00C25226"/>
    <w:rsid w:val="00C2581A"/>
    <w:rsid w:val="00C25835"/>
    <w:rsid w:val="00C25DA3"/>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24EC"/>
    <w:rsid w:val="00C42CCA"/>
    <w:rsid w:val="00C42EA0"/>
    <w:rsid w:val="00C43E63"/>
    <w:rsid w:val="00C45742"/>
    <w:rsid w:val="00C4605B"/>
    <w:rsid w:val="00C46B6E"/>
    <w:rsid w:val="00C46F0F"/>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1C7"/>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AEE"/>
    <w:rsid w:val="00D17FE4"/>
    <w:rsid w:val="00D2006A"/>
    <w:rsid w:val="00D203E9"/>
    <w:rsid w:val="00D20733"/>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2D60"/>
    <w:rsid w:val="00D435C8"/>
    <w:rsid w:val="00D4376E"/>
    <w:rsid w:val="00D44AF5"/>
    <w:rsid w:val="00D4550A"/>
    <w:rsid w:val="00D45697"/>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99D"/>
    <w:rsid w:val="00D82136"/>
    <w:rsid w:val="00D839BD"/>
    <w:rsid w:val="00D84399"/>
    <w:rsid w:val="00D84A44"/>
    <w:rsid w:val="00D85721"/>
    <w:rsid w:val="00D85A66"/>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A7A4A"/>
    <w:rsid w:val="00DB06AB"/>
    <w:rsid w:val="00DB1330"/>
    <w:rsid w:val="00DB1635"/>
    <w:rsid w:val="00DB1B12"/>
    <w:rsid w:val="00DB1D0E"/>
    <w:rsid w:val="00DB1D96"/>
    <w:rsid w:val="00DB37BD"/>
    <w:rsid w:val="00DB4156"/>
    <w:rsid w:val="00DB47C2"/>
    <w:rsid w:val="00DB5725"/>
    <w:rsid w:val="00DB583B"/>
    <w:rsid w:val="00DB6448"/>
    <w:rsid w:val="00DB65FA"/>
    <w:rsid w:val="00DB6A65"/>
    <w:rsid w:val="00DB6EC9"/>
    <w:rsid w:val="00DB7D33"/>
    <w:rsid w:val="00DB7E65"/>
    <w:rsid w:val="00DC07CF"/>
    <w:rsid w:val="00DC1BA1"/>
    <w:rsid w:val="00DC2B0B"/>
    <w:rsid w:val="00DC2C39"/>
    <w:rsid w:val="00DC2CB6"/>
    <w:rsid w:val="00DC2FB3"/>
    <w:rsid w:val="00DC3603"/>
    <w:rsid w:val="00DC362A"/>
    <w:rsid w:val="00DC36EE"/>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D7CE9"/>
    <w:rsid w:val="00DE0039"/>
    <w:rsid w:val="00DE28A4"/>
    <w:rsid w:val="00DE2B0A"/>
    <w:rsid w:val="00DE3356"/>
    <w:rsid w:val="00DE3542"/>
    <w:rsid w:val="00DE3763"/>
    <w:rsid w:val="00DE476B"/>
    <w:rsid w:val="00DE49C1"/>
    <w:rsid w:val="00DE4FA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22"/>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DF9"/>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0F"/>
    <w:rsid w:val="00E57897"/>
    <w:rsid w:val="00E601FF"/>
    <w:rsid w:val="00E6020B"/>
    <w:rsid w:val="00E6022B"/>
    <w:rsid w:val="00E62411"/>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C64"/>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1ED6"/>
    <w:rsid w:val="00EA22F2"/>
    <w:rsid w:val="00EA312A"/>
    <w:rsid w:val="00EA3594"/>
    <w:rsid w:val="00EA3F38"/>
    <w:rsid w:val="00EA467C"/>
    <w:rsid w:val="00EA48F0"/>
    <w:rsid w:val="00EA4C6B"/>
    <w:rsid w:val="00EA4EA1"/>
    <w:rsid w:val="00EA59E4"/>
    <w:rsid w:val="00EA632C"/>
    <w:rsid w:val="00EA6336"/>
    <w:rsid w:val="00EA6AA9"/>
    <w:rsid w:val="00EA6C66"/>
    <w:rsid w:val="00EA788B"/>
    <w:rsid w:val="00EA7E6E"/>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6433"/>
    <w:rsid w:val="00EE6A79"/>
    <w:rsid w:val="00EE717F"/>
    <w:rsid w:val="00EF001E"/>
    <w:rsid w:val="00EF0F82"/>
    <w:rsid w:val="00EF0F83"/>
    <w:rsid w:val="00EF12B4"/>
    <w:rsid w:val="00EF1673"/>
    <w:rsid w:val="00EF2670"/>
    <w:rsid w:val="00EF2F58"/>
    <w:rsid w:val="00EF3F49"/>
    <w:rsid w:val="00EF42FF"/>
    <w:rsid w:val="00EF462D"/>
    <w:rsid w:val="00EF5110"/>
    <w:rsid w:val="00EF51FA"/>
    <w:rsid w:val="00EF5ECB"/>
    <w:rsid w:val="00EF5F74"/>
    <w:rsid w:val="00EF5FF6"/>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5B26"/>
    <w:rsid w:val="00F8674B"/>
    <w:rsid w:val="00F86787"/>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4AC"/>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42C8"/>
    <w:rsid w:val="00FF516C"/>
    <w:rsid w:val="00FF573B"/>
    <w:rsid w:val="00FF5923"/>
    <w:rsid w:val="00FF5B38"/>
    <w:rsid w:val="00FF5D95"/>
    <w:rsid w:val="00FF60AE"/>
    <w:rsid w:val="00FF6584"/>
    <w:rsid w:val="00FF6730"/>
    <w:rsid w:val="00FF6E79"/>
    <w:rsid w:val="00FF6FC2"/>
    <w:rsid w:val="00FF7398"/>
    <w:rsid w:val="00FF7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F4CFE60BC51D4C918708F8F6F4B1A4" ma:contentTypeVersion="8" ma:contentTypeDescription="Create a new document." ma:contentTypeScope="" ma:versionID="1bc88e707d64feaea76eaaca846c4644">
  <xsd:schema xmlns:xsd="http://www.w3.org/2001/XMLSchema" xmlns:xs="http://www.w3.org/2001/XMLSchema" xmlns:p="http://schemas.microsoft.com/office/2006/metadata/properties" xmlns:ns2="8cb38d13-f24e-4cf0-8578-c29de1973d0a" targetNamespace="http://schemas.microsoft.com/office/2006/metadata/properties" ma:root="true" ma:fieldsID="aedb5d8c072ddb9cd46088657033f817" ns2:_="">
    <xsd:import namespace="8cb38d13-f24e-4cf0-8578-c29de1973d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38d13-f24e-4cf0-8578-c29de197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5AE09C61-68D9-43FF-A330-340EAF2F9A2D}"/>
</file>

<file path=customXml/itemProps3.xml><?xml version="1.0" encoding="utf-8"?>
<ds:datastoreItem xmlns:ds="http://schemas.openxmlformats.org/officeDocument/2006/customXml" ds:itemID="{ECA8E125-0D40-4821-A05C-2E8BAA52E72B}">
  <ds:schemaRefs>
    <ds:schemaRef ds:uri="8c76c565-c1be-4ed0-98d9-38a35f3a0667"/>
    <ds:schemaRef ds:uri="http://schemas.openxmlformats.org/package/2006/metadata/core-properties"/>
    <ds:schemaRef ds:uri="http://schemas.microsoft.com/office/2006/documentManagement/types"/>
    <ds:schemaRef ds:uri="http://schemas.microsoft.com/office/infopath/2007/PartnerControls"/>
    <ds:schemaRef ds:uri="6f001d7c-c454-4357-b81d-a09914f07982"/>
    <ds:schemaRef ds:uri="http://www.w3.org/XML/1998/namespace"/>
    <ds:schemaRef ds:uri="http://purl.org/dc/elements/1.1/"/>
    <ds:schemaRef ds:uri="http://purl.org/dc/term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0F720DE-3E8D-4E9F-A141-8A3C57A34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3749</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Harvey, Jon (Enel North America - USA)</cp:lastModifiedBy>
  <cp:revision>5</cp:revision>
  <cp:lastPrinted>2020-01-10T16:03:00Z</cp:lastPrinted>
  <dcterms:created xsi:type="dcterms:W3CDTF">2020-10-01T18:22:00Z</dcterms:created>
  <dcterms:modified xsi:type="dcterms:W3CDTF">2020-10-01T19:03:00Z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0x0101009AF4CFE60BC51D4C918708F8F6F4B1A4</vt:lpwstr>
  </property>
</Properties>
</file>