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B3817E" w14:textId="1F803E00" w:rsidR="001C03D0" w:rsidRPr="00B94143" w:rsidRDefault="001C03D0">
      <w:pPr>
        <w:pStyle w:val="AppendixH1"/>
        <w:rPr>
          <w:rFonts w:cs="Arial"/>
          <w:lang w:eastAsia="ar-SA"/>
        </w:rPr>
      </w:pPr>
      <w:bookmarkStart w:id="0" w:name="_Toc60142042"/>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48A29F82"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6C930782" w14:textId="77777777" w:rsidR="006D51A4" w:rsidRPr="006D51A4" w:rsidRDefault="006D51A4" w:rsidP="006D51A4">
      <w:pPr>
        <w:ind w:left="720"/>
        <w:rPr>
          <w:rFonts w:cs="Arial"/>
          <w:lang w:eastAsia="ar-SA"/>
        </w:rPr>
      </w:pPr>
      <w:r w:rsidRPr="006D51A4">
        <w:rPr>
          <w:rFonts w:cs="Arial"/>
          <w:lang w:eastAsia="ar-SA"/>
        </w:rPr>
        <w:t>One Marina Park Drive, Suite 400</w:t>
      </w:r>
    </w:p>
    <w:p w14:paraId="60227A54" w14:textId="0030023F" w:rsidR="001C03D0" w:rsidRPr="00B94143" w:rsidRDefault="006D51A4" w:rsidP="001C03D0">
      <w:pPr>
        <w:ind w:left="720"/>
        <w:rPr>
          <w:rFonts w:cs="Arial"/>
          <w:lang w:eastAsia="ar-SA"/>
        </w:rPr>
      </w:pPr>
      <w:r w:rsidRPr="006D51A4">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1A060EA5"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E45F33">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as Surety ("the Surety"), are held and firmly bound unto RGGI, Inc., as Obligee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47E89F53"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0B4B79" w:rsidRPr="000B4B79">
        <w:rPr>
          <w:rFonts w:cs="Arial"/>
          <w:szCs w:val="22"/>
          <w:lang w:val="en-US"/>
        </w:rPr>
        <w:t xml:space="preserve">Thursday, </w:t>
      </w:r>
      <w:r w:rsidR="00C10095">
        <w:rPr>
          <w:rFonts w:cs="Arial"/>
          <w:szCs w:val="22"/>
          <w:lang w:val="en-US"/>
        </w:rPr>
        <w:t xml:space="preserve">March </w:t>
      </w:r>
      <w:r w:rsidR="009A7E8B">
        <w:rPr>
          <w:rFonts w:cs="Arial"/>
          <w:szCs w:val="22"/>
          <w:lang w:val="en-US"/>
        </w:rPr>
        <w:t>11</w:t>
      </w:r>
      <w:r w:rsidR="003312B9">
        <w:rPr>
          <w:rFonts w:cs="Arial"/>
          <w:szCs w:val="22"/>
          <w:lang w:val="en-US"/>
        </w:rPr>
        <w:t xml:space="preserve">, </w:t>
      </w:r>
      <w:r w:rsidR="00C10095">
        <w:rPr>
          <w:rFonts w:cs="Arial"/>
          <w:szCs w:val="22"/>
          <w:lang w:val="en-US"/>
        </w:rPr>
        <w:t>2021</w:t>
      </w:r>
      <w:r w:rsidRPr="00B94143">
        <w:rPr>
          <w:rFonts w:cs="Arial"/>
          <w:szCs w:val="22"/>
        </w:rPr>
        <w:t xml:space="preserve">. </w:t>
      </w:r>
    </w:p>
    <w:p w14:paraId="3D6605C4" w14:textId="423520C6"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0B4B79" w:rsidRPr="000B4B79">
        <w:rPr>
          <w:rFonts w:cs="Arial"/>
          <w:szCs w:val="22"/>
          <w:lang w:val="en-US"/>
        </w:rPr>
        <w:t xml:space="preserve">Thursday, </w:t>
      </w:r>
      <w:r w:rsidR="00C10095">
        <w:rPr>
          <w:rFonts w:cs="Arial"/>
          <w:szCs w:val="22"/>
          <w:lang w:val="en-US"/>
        </w:rPr>
        <w:t xml:space="preserve">March </w:t>
      </w:r>
      <w:r w:rsidR="009A7E8B">
        <w:rPr>
          <w:rFonts w:cs="Arial"/>
          <w:szCs w:val="22"/>
          <w:lang w:val="en-US"/>
        </w:rPr>
        <w:t>18</w:t>
      </w:r>
      <w:r w:rsidR="003312B9">
        <w:rPr>
          <w:rFonts w:cs="Arial"/>
          <w:szCs w:val="22"/>
          <w:lang w:val="en-US"/>
        </w:rPr>
        <w:t xml:space="preserve">, </w:t>
      </w:r>
      <w:r w:rsidR="00C10095">
        <w:rPr>
          <w:rFonts w:cs="Arial"/>
          <w:szCs w:val="22"/>
          <w:lang w:val="en-US"/>
        </w:rPr>
        <w:t>2021</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7FEE4C8E" w14:textId="77777777" w:rsidR="001C03D0" w:rsidRPr="00B94143" w:rsidRDefault="001C03D0"/>
    <w:p w14:paraId="014B4448" w14:textId="4CE999A7" w:rsidR="001C03D0" w:rsidRPr="00B94143" w:rsidRDefault="001C03D0">
      <w:pPr>
        <w:pStyle w:val="BodyText"/>
        <w:rPr>
          <w:rFonts w:cs="Arial"/>
          <w:szCs w:val="22"/>
        </w:rPr>
      </w:pPr>
      <w:bookmarkStart w:id="1" w:name="_GoBack"/>
      <w:bookmarkEnd w:id="1"/>
    </w:p>
    <w:sectPr w:rsidR="001C03D0" w:rsidRPr="00B94143" w:rsidSect="00A1153F">
      <w:headerReference w:type="even" r:id="rId15"/>
      <w:headerReference w:type="default" r:id="rId16"/>
      <w:headerReference w:type="first" r:id="rId17"/>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3F2021" w14:textId="77777777" w:rsidR="00E45F33" w:rsidRDefault="00E45F33">
      <w:r>
        <w:separator/>
      </w:r>
    </w:p>
  </w:endnote>
  <w:endnote w:type="continuationSeparator" w:id="0">
    <w:p w14:paraId="47EC2809" w14:textId="77777777" w:rsidR="00E45F33" w:rsidRDefault="00E45F33">
      <w:r>
        <w:continuationSeparator/>
      </w:r>
    </w:p>
  </w:endnote>
  <w:endnote w:type="continuationNotice" w:id="1">
    <w:p w14:paraId="35266E30" w14:textId="77777777" w:rsidR="00E45F33" w:rsidRDefault="00E45F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2FAD0" w14:textId="475B90A3" w:rsidR="00E45F33" w:rsidRDefault="00E45F33" w:rsidP="00467822">
    <w:pPr>
      <w:pStyle w:val="Footer"/>
    </w:pPr>
    <w:r w:rsidRPr="00427218">
      <w:t xml:space="preserve">Issued on </w:t>
    </w:r>
    <w:r>
      <w:t>January 5, 2021</w:t>
    </w:r>
    <w:r>
      <w:tab/>
      <w:t>Page A-</w:t>
    </w:r>
    <w:r>
      <w:fldChar w:fldCharType="begin"/>
    </w:r>
    <w:r>
      <w:instrText xml:space="preserve"> PAGE </w:instrText>
    </w:r>
    <w:r>
      <w:fldChar w:fldCharType="separate"/>
    </w:r>
    <w:r w:rsidR="006E112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6AF44" w14:textId="77777777" w:rsidR="00E45F33" w:rsidRDefault="00E45F33">
      <w:r>
        <w:separator/>
      </w:r>
    </w:p>
  </w:footnote>
  <w:footnote w:type="continuationSeparator" w:id="0">
    <w:p w14:paraId="0B90605F" w14:textId="77777777" w:rsidR="00E45F33" w:rsidRDefault="00E45F33">
      <w:r>
        <w:continuationSeparator/>
      </w:r>
    </w:p>
  </w:footnote>
  <w:footnote w:type="continuationNotice" w:id="1">
    <w:p w14:paraId="40463C59" w14:textId="77777777" w:rsidR="00E45F33" w:rsidRDefault="00E45F3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07A94" w14:textId="77777777" w:rsidR="00E45F33" w:rsidRDefault="00E45F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3F21C" w14:textId="1D902D02" w:rsidR="00E45F33" w:rsidRDefault="00E45F33" w:rsidP="001C03D0">
    <w:pPr>
      <w:pStyle w:val="Header"/>
      <w:rPr>
        <w:lang w:eastAsia="ar-SA"/>
      </w:rPr>
    </w:pPr>
    <w:r w:rsidRPr="004B1083">
      <w:rPr>
        <w:rFonts w:cs="Arial"/>
        <w:i/>
        <w:sz w:val="20"/>
        <w:szCs w:val="20"/>
        <w:lang w:eastAsia="ar-SA"/>
      </w:rPr>
      <w:t>Auction Notice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21C05" w14:textId="77777777" w:rsidR="00E45F33" w:rsidRDefault="00E45F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251C3" w14:textId="77777777" w:rsidR="00E45F33" w:rsidRDefault="00E45F3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1E89" w14:textId="15EF3C65" w:rsidR="00E45F33" w:rsidRDefault="00E45F33">
    <w:pPr>
      <w:pStyle w:val="Header"/>
      <w:rPr>
        <w:rFonts w:cs="Arial"/>
        <w:i/>
        <w:sz w:val="20"/>
        <w:szCs w:val="20"/>
        <w:lang w:eastAsia="ar-SA"/>
      </w:rPr>
    </w:pPr>
    <w:r w:rsidRPr="004B1083">
      <w:rPr>
        <w:rFonts w:cs="Arial"/>
        <w:i/>
        <w:sz w:val="20"/>
        <w:szCs w:val="20"/>
        <w:lang w:eastAsia="ar-SA"/>
      </w:rPr>
      <w:t>Auction Notice</w:t>
    </w:r>
  </w:p>
  <w:p w14:paraId="1ED41FC0" w14:textId="77777777" w:rsidR="00E45F33" w:rsidRDefault="00E45F33"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634" w14:textId="77777777" w:rsidR="00E45F33" w:rsidRDefault="00E45F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12"/>
  </w:num>
  <w:num w:numId="11">
    <w:abstractNumId w:val="13"/>
  </w:num>
  <w:num w:numId="12">
    <w:abstractNumId w:val="24"/>
  </w:num>
  <w:num w:numId="13">
    <w:abstractNumId w:val="25"/>
  </w:num>
  <w:num w:numId="14">
    <w:abstractNumId w:val="18"/>
  </w:num>
  <w:num w:numId="15">
    <w:abstractNumId w:val="23"/>
  </w:num>
  <w:num w:numId="16">
    <w:abstractNumId w:val="26"/>
  </w:num>
  <w:num w:numId="17">
    <w:abstractNumId w:val="17"/>
  </w:num>
  <w:num w:numId="18">
    <w:abstractNumId w:val="19"/>
  </w:num>
  <w:num w:numId="19">
    <w:abstractNumId w:val="22"/>
  </w:num>
  <w:num w:numId="20">
    <w:abstractNumId w:val="21"/>
  </w:num>
  <w:num w:numId="21">
    <w:abstractNumId w:val="15"/>
  </w:num>
  <w:num w:numId="22">
    <w:abstractNumId w:val="20"/>
  </w:num>
  <w:num w:numId="23">
    <w:abstractNumId w:val="14"/>
  </w:num>
  <w:num w:numId="24">
    <w:abstractNumId w:val="16"/>
  </w:num>
  <w:num w:numId="25">
    <w:abstractNumId w:val="9"/>
  </w:num>
  <w:num w:numId="26">
    <w:abstractNumId w:val="9"/>
  </w:num>
  <w:num w:numId="27">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en-US" w:vendorID="64" w:dllVersion="131078" w:nlCheck="1" w:checkStyle="1"/>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614"/>
    <w:rsid w:val="00005806"/>
    <w:rsid w:val="000061B0"/>
    <w:rsid w:val="00006DF0"/>
    <w:rsid w:val="00006FD7"/>
    <w:rsid w:val="00007F8C"/>
    <w:rsid w:val="0001004B"/>
    <w:rsid w:val="00010556"/>
    <w:rsid w:val="00011C56"/>
    <w:rsid w:val="00012006"/>
    <w:rsid w:val="00012FE7"/>
    <w:rsid w:val="00013130"/>
    <w:rsid w:val="00013B8D"/>
    <w:rsid w:val="00013BD2"/>
    <w:rsid w:val="00015AB4"/>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5DB0"/>
    <w:rsid w:val="00025F3B"/>
    <w:rsid w:val="0002627D"/>
    <w:rsid w:val="000279B8"/>
    <w:rsid w:val="000300BF"/>
    <w:rsid w:val="00030A23"/>
    <w:rsid w:val="00030BF2"/>
    <w:rsid w:val="00030E31"/>
    <w:rsid w:val="000311A4"/>
    <w:rsid w:val="00031CAA"/>
    <w:rsid w:val="00032885"/>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DA1"/>
    <w:rsid w:val="00081735"/>
    <w:rsid w:val="00081A37"/>
    <w:rsid w:val="00081B4B"/>
    <w:rsid w:val="00082779"/>
    <w:rsid w:val="000833DE"/>
    <w:rsid w:val="0008359B"/>
    <w:rsid w:val="00083992"/>
    <w:rsid w:val="00083E54"/>
    <w:rsid w:val="000845C7"/>
    <w:rsid w:val="000851F1"/>
    <w:rsid w:val="000864C6"/>
    <w:rsid w:val="00086EFC"/>
    <w:rsid w:val="00087374"/>
    <w:rsid w:val="000908E9"/>
    <w:rsid w:val="00090970"/>
    <w:rsid w:val="00090E91"/>
    <w:rsid w:val="00091ACF"/>
    <w:rsid w:val="00092B44"/>
    <w:rsid w:val="00093701"/>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86A"/>
    <w:rsid w:val="000B0ABF"/>
    <w:rsid w:val="000B0FA1"/>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FFC"/>
    <w:rsid w:val="000C0911"/>
    <w:rsid w:val="000C0AC7"/>
    <w:rsid w:val="000C15A3"/>
    <w:rsid w:val="000C17E5"/>
    <w:rsid w:val="000C1A08"/>
    <w:rsid w:val="000C242B"/>
    <w:rsid w:val="000C38D6"/>
    <w:rsid w:val="000C3D84"/>
    <w:rsid w:val="000C3E82"/>
    <w:rsid w:val="000C4203"/>
    <w:rsid w:val="000C4446"/>
    <w:rsid w:val="000C4A81"/>
    <w:rsid w:val="000C5562"/>
    <w:rsid w:val="000C6AB2"/>
    <w:rsid w:val="000C6B05"/>
    <w:rsid w:val="000C72E0"/>
    <w:rsid w:val="000D014C"/>
    <w:rsid w:val="000D1441"/>
    <w:rsid w:val="000D330F"/>
    <w:rsid w:val="000D3A40"/>
    <w:rsid w:val="000D501A"/>
    <w:rsid w:val="000D5034"/>
    <w:rsid w:val="000D52FD"/>
    <w:rsid w:val="000D5995"/>
    <w:rsid w:val="000D6C3D"/>
    <w:rsid w:val="000D70BB"/>
    <w:rsid w:val="000D754D"/>
    <w:rsid w:val="000D7B2C"/>
    <w:rsid w:val="000E0221"/>
    <w:rsid w:val="000E04AB"/>
    <w:rsid w:val="000E0D32"/>
    <w:rsid w:val="000E1481"/>
    <w:rsid w:val="000E1E8E"/>
    <w:rsid w:val="000E25B1"/>
    <w:rsid w:val="000E2FDF"/>
    <w:rsid w:val="000E3318"/>
    <w:rsid w:val="000E33C8"/>
    <w:rsid w:val="000E3428"/>
    <w:rsid w:val="000E3B91"/>
    <w:rsid w:val="000E4231"/>
    <w:rsid w:val="000E4810"/>
    <w:rsid w:val="000E481E"/>
    <w:rsid w:val="000E4B5C"/>
    <w:rsid w:val="000E4E9B"/>
    <w:rsid w:val="000E68B2"/>
    <w:rsid w:val="000E6D34"/>
    <w:rsid w:val="000E7448"/>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A5B"/>
    <w:rsid w:val="00107B01"/>
    <w:rsid w:val="001104DB"/>
    <w:rsid w:val="00110D5F"/>
    <w:rsid w:val="001118D8"/>
    <w:rsid w:val="001119AA"/>
    <w:rsid w:val="00112335"/>
    <w:rsid w:val="00112B9D"/>
    <w:rsid w:val="001137A6"/>
    <w:rsid w:val="001140D8"/>
    <w:rsid w:val="00114105"/>
    <w:rsid w:val="001143CF"/>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440D"/>
    <w:rsid w:val="001246F0"/>
    <w:rsid w:val="00124E81"/>
    <w:rsid w:val="00124FB1"/>
    <w:rsid w:val="00125B73"/>
    <w:rsid w:val="001265FC"/>
    <w:rsid w:val="001277DC"/>
    <w:rsid w:val="00127909"/>
    <w:rsid w:val="00130156"/>
    <w:rsid w:val="001302CF"/>
    <w:rsid w:val="001308B6"/>
    <w:rsid w:val="0013147A"/>
    <w:rsid w:val="001316CD"/>
    <w:rsid w:val="00131CA5"/>
    <w:rsid w:val="0013235D"/>
    <w:rsid w:val="0013336D"/>
    <w:rsid w:val="0013342C"/>
    <w:rsid w:val="00133AA9"/>
    <w:rsid w:val="00133C05"/>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3062"/>
    <w:rsid w:val="00153A1D"/>
    <w:rsid w:val="00153DAB"/>
    <w:rsid w:val="001540E7"/>
    <w:rsid w:val="0015461B"/>
    <w:rsid w:val="00155219"/>
    <w:rsid w:val="001553C4"/>
    <w:rsid w:val="001556E8"/>
    <w:rsid w:val="001557D4"/>
    <w:rsid w:val="001563D8"/>
    <w:rsid w:val="001564AE"/>
    <w:rsid w:val="001568C3"/>
    <w:rsid w:val="001569DE"/>
    <w:rsid w:val="001571CA"/>
    <w:rsid w:val="00157203"/>
    <w:rsid w:val="00157270"/>
    <w:rsid w:val="00160029"/>
    <w:rsid w:val="00160061"/>
    <w:rsid w:val="00160277"/>
    <w:rsid w:val="00160D36"/>
    <w:rsid w:val="00160EC3"/>
    <w:rsid w:val="001611F2"/>
    <w:rsid w:val="0016138D"/>
    <w:rsid w:val="00161B01"/>
    <w:rsid w:val="00162D1C"/>
    <w:rsid w:val="00163552"/>
    <w:rsid w:val="001639DE"/>
    <w:rsid w:val="00164517"/>
    <w:rsid w:val="00165690"/>
    <w:rsid w:val="0016586D"/>
    <w:rsid w:val="00165AA0"/>
    <w:rsid w:val="001666C2"/>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24A"/>
    <w:rsid w:val="001A2544"/>
    <w:rsid w:val="001A2925"/>
    <w:rsid w:val="001A306E"/>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1386"/>
    <w:rsid w:val="001C1B33"/>
    <w:rsid w:val="001C1D1F"/>
    <w:rsid w:val="001C1DD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D0D"/>
    <w:rsid w:val="001D633C"/>
    <w:rsid w:val="001D68B3"/>
    <w:rsid w:val="001D7236"/>
    <w:rsid w:val="001D7589"/>
    <w:rsid w:val="001D76AE"/>
    <w:rsid w:val="001E0146"/>
    <w:rsid w:val="001E0394"/>
    <w:rsid w:val="001E06B1"/>
    <w:rsid w:val="001E08DD"/>
    <w:rsid w:val="001E091A"/>
    <w:rsid w:val="001E1111"/>
    <w:rsid w:val="001E1E88"/>
    <w:rsid w:val="001E1F05"/>
    <w:rsid w:val="001E2A08"/>
    <w:rsid w:val="001E2DEA"/>
    <w:rsid w:val="001E31F2"/>
    <w:rsid w:val="001E4B5B"/>
    <w:rsid w:val="001E515F"/>
    <w:rsid w:val="001E5A08"/>
    <w:rsid w:val="001E5C85"/>
    <w:rsid w:val="001E63FF"/>
    <w:rsid w:val="001E6651"/>
    <w:rsid w:val="001E7C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813"/>
    <w:rsid w:val="00204444"/>
    <w:rsid w:val="00204642"/>
    <w:rsid w:val="00204C8D"/>
    <w:rsid w:val="0020526C"/>
    <w:rsid w:val="00205AE7"/>
    <w:rsid w:val="00205C8A"/>
    <w:rsid w:val="00205E50"/>
    <w:rsid w:val="002061D9"/>
    <w:rsid w:val="0020652A"/>
    <w:rsid w:val="00206833"/>
    <w:rsid w:val="00207884"/>
    <w:rsid w:val="00207C90"/>
    <w:rsid w:val="00210063"/>
    <w:rsid w:val="002104EE"/>
    <w:rsid w:val="00210657"/>
    <w:rsid w:val="00210C2D"/>
    <w:rsid w:val="002110B1"/>
    <w:rsid w:val="0021270D"/>
    <w:rsid w:val="00212760"/>
    <w:rsid w:val="00212DEB"/>
    <w:rsid w:val="00214687"/>
    <w:rsid w:val="002148F9"/>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7E3"/>
    <w:rsid w:val="002560C0"/>
    <w:rsid w:val="00256701"/>
    <w:rsid w:val="00257D05"/>
    <w:rsid w:val="00257F32"/>
    <w:rsid w:val="00260101"/>
    <w:rsid w:val="00261CA6"/>
    <w:rsid w:val="00262248"/>
    <w:rsid w:val="00262938"/>
    <w:rsid w:val="00262962"/>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D10"/>
    <w:rsid w:val="00293DE9"/>
    <w:rsid w:val="00294AFC"/>
    <w:rsid w:val="00295168"/>
    <w:rsid w:val="0029608F"/>
    <w:rsid w:val="00296574"/>
    <w:rsid w:val="00296DC5"/>
    <w:rsid w:val="00296FD2"/>
    <w:rsid w:val="0029782B"/>
    <w:rsid w:val="00297D45"/>
    <w:rsid w:val="002A0165"/>
    <w:rsid w:val="002A034E"/>
    <w:rsid w:val="002A0AB2"/>
    <w:rsid w:val="002A13DA"/>
    <w:rsid w:val="002A2A6A"/>
    <w:rsid w:val="002A2BD5"/>
    <w:rsid w:val="002A49A6"/>
    <w:rsid w:val="002A50E8"/>
    <w:rsid w:val="002A5259"/>
    <w:rsid w:val="002A5845"/>
    <w:rsid w:val="002A5A8C"/>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6B7"/>
    <w:rsid w:val="002B7C13"/>
    <w:rsid w:val="002C0AC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E47"/>
    <w:rsid w:val="002E1FB3"/>
    <w:rsid w:val="002E20DD"/>
    <w:rsid w:val="002E254B"/>
    <w:rsid w:val="002E28BF"/>
    <w:rsid w:val="002E2A50"/>
    <w:rsid w:val="002E3FD6"/>
    <w:rsid w:val="002E4462"/>
    <w:rsid w:val="002E4478"/>
    <w:rsid w:val="002E62C5"/>
    <w:rsid w:val="002E7D0C"/>
    <w:rsid w:val="002E7DB2"/>
    <w:rsid w:val="002E7F5D"/>
    <w:rsid w:val="002F0189"/>
    <w:rsid w:val="002F22AB"/>
    <w:rsid w:val="002F24F4"/>
    <w:rsid w:val="002F390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642"/>
    <w:rsid w:val="003137C1"/>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869"/>
    <w:rsid w:val="003200A4"/>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27A82"/>
    <w:rsid w:val="00330402"/>
    <w:rsid w:val="003305F7"/>
    <w:rsid w:val="003312B9"/>
    <w:rsid w:val="00331335"/>
    <w:rsid w:val="00331E1A"/>
    <w:rsid w:val="00333736"/>
    <w:rsid w:val="0033488A"/>
    <w:rsid w:val="00334AD4"/>
    <w:rsid w:val="00335328"/>
    <w:rsid w:val="0033555E"/>
    <w:rsid w:val="00335B8E"/>
    <w:rsid w:val="00335DEC"/>
    <w:rsid w:val="00335ED1"/>
    <w:rsid w:val="003364B6"/>
    <w:rsid w:val="00336DF5"/>
    <w:rsid w:val="00337D6F"/>
    <w:rsid w:val="0034022A"/>
    <w:rsid w:val="00340C16"/>
    <w:rsid w:val="00341888"/>
    <w:rsid w:val="00341EC5"/>
    <w:rsid w:val="00342BB4"/>
    <w:rsid w:val="00342F1D"/>
    <w:rsid w:val="003430C6"/>
    <w:rsid w:val="003431DE"/>
    <w:rsid w:val="003439F6"/>
    <w:rsid w:val="00344A22"/>
    <w:rsid w:val="00345BFC"/>
    <w:rsid w:val="00345D1C"/>
    <w:rsid w:val="0034615B"/>
    <w:rsid w:val="00346699"/>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507"/>
    <w:rsid w:val="003A49AF"/>
    <w:rsid w:val="003A5331"/>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87F"/>
    <w:rsid w:val="003B2B76"/>
    <w:rsid w:val="003B309C"/>
    <w:rsid w:val="003B3143"/>
    <w:rsid w:val="003B3D86"/>
    <w:rsid w:val="003B429D"/>
    <w:rsid w:val="003B42B6"/>
    <w:rsid w:val="003B4441"/>
    <w:rsid w:val="003B5FDA"/>
    <w:rsid w:val="003B70A3"/>
    <w:rsid w:val="003B7479"/>
    <w:rsid w:val="003B7BFC"/>
    <w:rsid w:val="003B7E70"/>
    <w:rsid w:val="003C1116"/>
    <w:rsid w:val="003C228F"/>
    <w:rsid w:val="003C39F2"/>
    <w:rsid w:val="003C3C61"/>
    <w:rsid w:val="003C40AE"/>
    <w:rsid w:val="003C47C2"/>
    <w:rsid w:val="003C485D"/>
    <w:rsid w:val="003C48B8"/>
    <w:rsid w:val="003C50AD"/>
    <w:rsid w:val="003C626E"/>
    <w:rsid w:val="003C6976"/>
    <w:rsid w:val="003C7F2B"/>
    <w:rsid w:val="003C7FC3"/>
    <w:rsid w:val="003D0CC6"/>
    <w:rsid w:val="003D0EC6"/>
    <w:rsid w:val="003D1176"/>
    <w:rsid w:val="003D11C1"/>
    <w:rsid w:val="003D1337"/>
    <w:rsid w:val="003D1386"/>
    <w:rsid w:val="003D15A0"/>
    <w:rsid w:val="003D1DD2"/>
    <w:rsid w:val="003D21FF"/>
    <w:rsid w:val="003D231A"/>
    <w:rsid w:val="003D2789"/>
    <w:rsid w:val="003D3010"/>
    <w:rsid w:val="003D322D"/>
    <w:rsid w:val="003D3407"/>
    <w:rsid w:val="003D36A3"/>
    <w:rsid w:val="003D375F"/>
    <w:rsid w:val="003D38F5"/>
    <w:rsid w:val="003D3E84"/>
    <w:rsid w:val="003D4101"/>
    <w:rsid w:val="003D412A"/>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5350"/>
    <w:rsid w:val="003E53D2"/>
    <w:rsid w:val="003E6421"/>
    <w:rsid w:val="003E6775"/>
    <w:rsid w:val="003E69AF"/>
    <w:rsid w:val="003E6A01"/>
    <w:rsid w:val="003E6DA4"/>
    <w:rsid w:val="003E71CF"/>
    <w:rsid w:val="003E7450"/>
    <w:rsid w:val="003F049F"/>
    <w:rsid w:val="003F05D4"/>
    <w:rsid w:val="003F08A1"/>
    <w:rsid w:val="003F21E9"/>
    <w:rsid w:val="003F2EF6"/>
    <w:rsid w:val="003F35B0"/>
    <w:rsid w:val="003F363B"/>
    <w:rsid w:val="003F3BD2"/>
    <w:rsid w:val="003F4326"/>
    <w:rsid w:val="003F4AB1"/>
    <w:rsid w:val="003F4E45"/>
    <w:rsid w:val="003F4FF4"/>
    <w:rsid w:val="003F6933"/>
    <w:rsid w:val="003F7102"/>
    <w:rsid w:val="003F7888"/>
    <w:rsid w:val="003F7B53"/>
    <w:rsid w:val="004006B2"/>
    <w:rsid w:val="00400E41"/>
    <w:rsid w:val="00401086"/>
    <w:rsid w:val="0040141E"/>
    <w:rsid w:val="0040162F"/>
    <w:rsid w:val="00401861"/>
    <w:rsid w:val="00401A05"/>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DA9"/>
    <w:rsid w:val="00443EAF"/>
    <w:rsid w:val="00443EB4"/>
    <w:rsid w:val="00444C06"/>
    <w:rsid w:val="0044578F"/>
    <w:rsid w:val="004457F1"/>
    <w:rsid w:val="00445E45"/>
    <w:rsid w:val="004463D0"/>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5415"/>
    <w:rsid w:val="00456037"/>
    <w:rsid w:val="0045674A"/>
    <w:rsid w:val="00457D8A"/>
    <w:rsid w:val="00460CFC"/>
    <w:rsid w:val="0046130D"/>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E4C"/>
    <w:rsid w:val="00480891"/>
    <w:rsid w:val="00480A56"/>
    <w:rsid w:val="0048139C"/>
    <w:rsid w:val="00481E0B"/>
    <w:rsid w:val="004822B6"/>
    <w:rsid w:val="0048370B"/>
    <w:rsid w:val="00483A35"/>
    <w:rsid w:val="00483B3D"/>
    <w:rsid w:val="00483CD5"/>
    <w:rsid w:val="00484944"/>
    <w:rsid w:val="00486177"/>
    <w:rsid w:val="00486738"/>
    <w:rsid w:val="0048767C"/>
    <w:rsid w:val="00487954"/>
    <w:rsid w:val="00490382"/>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8E7"/>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D07"/>
    <w:rsid w:val="004C6F2A"/>
    <w:rsid w:val="004C7031"/>
    <w:rsid w:val="004C7288"/>
    <w:rsid w:val="004D08C8"/>
    <w:rsid w:val="004D0AB1"/>
    <w:rsid w:val="004D0D77"/>
    <w:rsid w:val="004D0D7F"/>
    <w:rsid w:val="004D21F3"/>
    <w:rsid w:val="004D29F3"/>
    <w:rsid w:val="004D2CBC"/>
    <w:rsid w:val="004D31CB"/>
    <w:rsid w:val="004D32C9"/>
    <w:rsid w:val="004D3C85"/>
    <w:rsid w:val="004D3ED1"/>
    <w:rsid w:val="004D531B"/>
    <w:rsid w:val="004D55B2"/>
    <w:rsid w:val="004D6233"/>
    <w:rsid w:val="004D6469"/>
    <w:rsid w:val="004D7E38"/>
    <w:rsid w:val="004D7F5D"/>
    <w:rsid w:val="004E0160"/>
    <w:rsid w:val="004E0F31"/>
    <w:rsid w:val="004E12C1"/>
    <w:rsid w:val="004E1623"/>
    <w:rsid w:val="004E1724"/>
    <w:rsid w:val="004E1BEB"/>
    <w:rsid w:val="004E228A"/>
    <w:rsid w:val="004E2603"/>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626F"/>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E20"/>
    <w:rsid w:val="005303E8"/>
    <w:rsid w:val="0053048F"/>
    <w:rsid w:val="00530D42"/>
    <w:rsid w:val="00530DB2"/>
    <w:rsid w:val="00531503"/>
    <w:rsid w:val="00532488"/>
    <w:rsid w:val="00533350"/>
    <w:rsid w:val="00533E92"/>
    <w:rsid w:val="0053421E"/>
    <w:rsid w:val="005343DA"/>
    <w:rsid w:val="0053565F"/>
    <w:rsid w:val="00535FED"/>
    <w:rsid w:val="00536B61"/>
    <w:rsid w:val="00537153"/>
    <w:rsid w:val="00537C77"/>
    <w:rsid w:val="005405F0"/>
    <w:rsid w:val="00540D68"/>
    <w:rsid w:val="00541469"/>
    <w:rsid w:val="00542136"/>
    <w:rsid w:val="005423F2"/>
    <w:rsid w:val="00542422"/>
    <w:rsid w:val="00542B06"/>
    <w:rsid w:val="00542C7A"/>
    <w:rsid w:val="00542F5C"/>
    <w:rsid w:val="005437B6"/>
    <w:rsid w:val="005441FD"/>
    <w:rsid w:val="00544337"/>
    <w:rsid w:val="00544D49"/>
    <w:rsid w:val="00545A6C"/>
    <w:rsid w:val="005462DC"/>
    <w:rsid w:val="005463C2"/>
    <w:rsid w:val="005463F3"/>
    <w:rsid w:val="005467B4"/>
    <w:rsid w:val="005469C5"/>
    <w:rsid w:val="00546A5B"/>
    <w:rsid w:val="00546B88"/>
    <w:rsid w:val="00547295"/>
    <w:rsid w:val="00550967"/>
    <w:rsid w:val="00550AB6"/>
    <w:rsid w:val="00550EAC"/>
    <w:rsid w:val="00552195"/>
    <w:rsid w:val="0055272E"/>
    <w:rsid w:val="0055355A"/>
    <w:rsid w:val="005538ED"/>
    <w:rsid w:val="00553A7C"/>
    <w:rsid w:val="005542EF"/>
    <w:rsid w:val="005546B8"/>
    <w:rsid w:val="005546D4"/>
    <w:rsid w:val="00554BF2"/>
    <w:rsid w:val="00555201"/>
    <w:rsid w:val="00555569"/>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57B"/>
    <w:rsid w:val="00570597"/>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805"/>
    <w:rsid w:val="00586E31"/>
    <w:rsid w:val="0058702C"/>
    <w:rsid w:val="005879C8"/>
    <w:rsid w:val="00587C11"/>
    <w:rsid w:val="00587F4E"/>
    <w:rsid w:val="00590D14"/>
    <w:rsid w:val="00590E90"/>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97BCD"/>
    <w:rsid w:val="005A03B1"/>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B0504"/>
    <w:rsid w:val="005B0731"/>
    <w:rsid w:val="005B0CA8"/>
    <w:rsid w:val="005B10C8"/>
    <w:rsid w:val="005B1701"/>
    <w:rsid w:val="005B17CD"/>
    <w:rsid w:val="005B1FA2"/>
    <w:rsid w:val="005B2582"/>
    <w:rsid w:val="005B2C40"/>
    <w:rsid w:val="005B2C6D"/>
    <w:rsid w:val="005B318A"/>
    <w:rsid w:val="005B3230"/>
    <w:rsid w:val="005B32E8"/>
    <w:rsid w:val="005B3BB6"/>
    <w:rsid w:val="005B4152"/>
    <w:rsid w:val="005B4B6B"/>
    <w:rsid w:val="005B4BD6"/>
    <w:rsid w:val="005B4C0E"/>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8F7"/>
    <w:rsid w:val="005E7944"/>
    <w:rsid w:val="005E7F9B"/>
    <w:rsid w:val="005F07C4"/>
    <w:rsid w:val="005F0AD5"/>
    <w:rsid w:val="005F0AE9"/>
    <w:rsid w:val="005F1531"/>
    <w:rsid w:val="005F1DA3"/>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E56"/>
    <w:rsid w:val="0060778F"/>
    <w:rsid w:val="006079B5"/>
    <w:rsid w:val="006104C9"/>
    <w:rsid w:val="00610682"/>
    <w:rsid w:val="006109E0"/>
    <w:rsid w:val="00611B96"/>
    <w:rsid w:val="00611F34"/>
    <w:rsid w:val="00613CAA"/>
    <w:rsid w:val="00613D58"/>
    <w:rsid w:val="0061509B"/>
    <w:rsid w:val="00615B42"/>
    <w:rsid w:val="00616760"/>
    <w:rsid w:val="00616FBD"/>
    <w:rsid w:val="006174FD"/>
    <w:rsid w:val="00620225"/>
    <w:rsid w:val="00620F00"/>
    <w:rsid w:val="00621637"/>
    <w:rsid w:val="00622061"/>
    <w:rsid w:val="00623CF0"/>
    <w:rsid w:val="0062460C"/>
    <w:rsid w:val="006258D4"/>
    <w:rsid w:val="0062658A"/>
    <w:rsid w:val="00626858"/>
    <w:rsid w:val="00626E82"/>
    <w:rsid w:val="0062769D"/>
    <w:rsid w:val="00627A8D"/>
    <w:rsid w:val="00627DCF"/>
    <w:rsid w:val="00627F79"/>
    <w:rsid w:val="006300C9"/>
    <w:rsid w:val="006302C7"/>
    <w:rsid w:val="006306B7"/>
    <w:rsid w:val="00630929"/>
    <w:rsid w:val="00631259"/>
    <w:rsid w:val="0063195E"/>
    <w:rsid w:val="00631E78"/>
    <w:rsid w:val="0063321B"/>
    <w:rsid w:val="00633A8F"/>
    <w:rsid w:val="0063442E"/>
    <w:rsid w:val="0063443C"/>
    <w:rsid w:val="0063449C"/>
    <w:rsid w:val="00634749"/>
    <w:rsid w:val="00634D58"/>
    <w:rsid w:val="00635118"/>
    <w:rsid w:val="006366D0"/>
    <w:rsid w:val="00636778"/>
    <w:rsid w:val="00636950"/>
    <w:rsid w:val="00637BCB"/>
    <w:rsid w:val="00640123"/>
    <w:rsid w:val="00640280"/>
    <w:rsid w:val="00640294"/>
    <w:rsid w:val="00640F9D"/>
    <w:rsid w:val="00640FF0"/>
    <w:rsid w:val="006413D9"/>
    <w:rsid w:val="0064242B"/>
    <w:rsid w:val="00642893"/>
    <w:rsid w:val="00642B53"/>
    <w:rsid w:val="00642FFE"/>
    <w:rsid w:val="006430A6"/>
    <w:rsid w:val="00643180"/>
    <w:rsid w:val="006440A2"/>
    <w:rsid w:val="0064473B"/>
    <w:rsid w:val="00644C00"/>
    <w:rsid w:val="00644FDE"/>
    <w:rsid w:val="00645828"/>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AAC"/>
    <w:rsid w:val="006662F6"/>
    <w:rsid w:val="0066674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857"/>
    <w:rsid w:val="00691B7C"/>
    <w:rsid w:val="00691BC6"/>
    <w:rsid w:val="00691C6C"/>
    <w:rsid w:val="00691DE1"/>
    <w:rsid w:val="0069209E"/>
    <w:rsid w:val="00692460"/>
    <w:rsid w:val="0069378E"/>
    <w:rsid w:val="00693F11"/>
    <w:rsid w:val="006949AF"/>
    <w:rsid w:val="0069543E"/>
    <w:rsid w:val="00695845"/>
    <w:rsid w:val="00695866"/>
    <w:rsid w:val="00695C4E"/>
    <w:rsid w:val="00695E16"/>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CE8"/>
    <w:rsid w:val="006C6F35"/>
    <w:rsid w:val="006C73D8"/>
    <w:rsid w:val="006C764F"/>
    <w:rsid w:val="006C7D0F"/>
    <w:rsid w:val="006D0C73"/>
    <w:rsid w:val="006D178B"/>
    <w:rsid w:val="006D1E69"/>
    <w:rsid w:val="006D28CC"/>
    <w:rsid w:val="006D33C3"/>
    <w:rsid w:val="006D4203"/>
    <w:rsid w:val="006D42DD"/>
    <w:rsid w:val="006D51A4"/>
    <w:rsid w:val="006D62D8"/>
    <w:rsid w:val="006D6350"/>
    <w:rsid w:val="006D67F6"/>
    <w:rsid w:val="006D6B4E"/>
    <w:rsid w:val="006D6D7B"/>
    <w:rsid w:val="006E0AB1"/>
    <w:rsid w:val="006E0E0D"/>
    <w:rsid w:val="006E0E3D"/>
    <w:rsid w:val="006E1129"/>
    <w:rsid w:val="006E1694"/>
    <w:rsid w:val="006E1FC7"/>
    <w:rsid w:val="006E2D47"/>
    <w:rsid w:val="006E2F18"/>
    <w:rsid w:val="006E300E"/>
    <w:rsid w:val="006E3093"/>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4410"/>
    <w:rsid w:val="00734AD6"/>
    <w:rsid w:val="00735422"/>
    <w:rsid w:val="00735620"/>
    <w:rsid w:val="00735A22"/>
    <w:rsid w:val="00735A6E"/>
    <w:rsid w:val="00735EEC"/>
    <w:rsid w:val="007365AF"/>
    <w:rsid w:val="00736A82"/>
    <w:rsid w:val="00740771"/>
    <w:rsid w:val="00740CFD"/>
    <w:rsid w:val="00740E8B"/>
    <w:rsid w:val="00741726"/>
    <w:rsid w:val="00741798"/>
    <w:rsid w:val="00741BFC"/>
    <w:rsid w:val="007423B1"/>
    <w:rsid w:val="007426D9"/>
    <w:rsid w:val="0074283E"/>
    <w:rsid w:val="007440C7"/>
    <w:rsid w:val="00744117"/>
    <w:rsid w:val="007447E0"/>
    <w:rsid w:val="007449CA"/>
    <w:rsid w:val="00744B16"/>
    <w:rsid w:val="00744FFF"/>
    <w:rsid w:val="00745336"/>
    <w:rsid w:val="0074549F"/>
    <w:rsid w:val="00745703"/>
    <w:rsid w:val="00745CBE"/>
    <w:rsid w:val="00746EA5"/>
    <w:rsid w:val="007477B2"/>
    <w:rsid w:val="007506C1"/>
    <w:rsid w:val="00752579"/>
    <w:rsid w:val="00752B24"/>
    <w:rsid w:val="007530EA"/>
    <w:rsid w:val="007537B2"/>
    <w:rsid w:val="00754D74"/>
    <w:rsid w:val="007559EE"/>
    <w:rsid w:val="00755F1A"/>
    <w:rsid w:val="007568DC"/>
    <w:rsid w:val="0075767D"/>
    <w:rsid w:val="007577C1"/>
    <w:rsid w:val="00757E41"/>
    <w:rsid w:val="00760133"/>
    <w:rsid w:val="007603F8"/>
    <w:rsid w:val="0076041A"/>
    <w:rsid w:val="00760810"/>
    <w:rsid w:val="00760A39"/>
    <w:rsid w:val="00760B09"/>
    <w:rsid w:val="00761DF6"/>
    <w:rsid w:val="00762479"/>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BFF"/>
    <w:rsid w:val="007A210C"/>
    <w:rsid w:val="007A22F4"/>
    <w:rsid w:val="007A2696"/>
    <w:rsid w:val="007A2AF4"/>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B25"/>
    <w:rsid w:val="007B4D94"/>
    <w:rsid w:val="007B4F9E"/>
    <w:rsid w:val="007B502A"/>
    <w:rsid w:val="007B528F"/>
    <w:rsid w:val="007B61C5"/>
    <w:rsid w:val="007B659E"/>
    <w:rsid w:val="007B71C8"/>
    <w:rsid w:val="007B744B"/>
    <w:rsid w:val="007B77C2"/>
    <w:rsid w:val="007C056F"/>
    <w:rsid w:val="007C10FC"/>
    <w:rsid w:val="007C25F8"/>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20BF"/>
    <w:rsid w:val="00802F28"/>
    <w:rsid w:val="008032EE"/>
    <w:rsid w:val="008037E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EB0"/>
    <w:rsid w:val="00811579"/>
    <w:rsid w:val="00811746"/>
    <w:rsid w:val="00813BD2"/>
    <w:rsid w:val="008141C1"/>
    <w:rsid w:val="008144B2"/>
    <w:rsid w:val="00814A3B"/>
    <w:rsid w:val="00814D27"/>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818"/>
    <w:rsid w:val="008619AC"/>
    <w:rsid w:val="008625B1"/>
    <w:rsid w:val="008635AB"/>
    <w:rsid w:val="008648CB"/>
    <w:rsid w:val="00864907"/>
    <w:rsid w:val="00864D96"/>
    <w:rsid w:val="00865BE1"/>
    <w:rsid w:val="00865D4F"/>
    <w:rsid w:val="00865E90"/>
    <w:rsid w:val="008661B3"/>
    <w:rsid w:val="008661BD"/>
    <w:rsid w:val="00866481"/>
    <w:rsid w:val="00870017"/>
    <w:rsid w:val="00870AB7"/>
    <w:rsid w:val="0087123C"/>
    <w:rsid w:val="00872015"/>
    <w:rsid w:val="0087248C"/>
    <w:rsid w:val="0087251B"/>
    <w:rsid w:val="008727ED"/>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68D"/>
    <w:rsid w:val="00881A3B"/>
    <w:rsid w:val="00881BED"/>
    <w:rsid w:val="00882041"/>
    <w:rsid w:val="008820E7"/>
    <w:rsid w:val="008842B5"/>
    <w:rsid w:val="008852FC"/>
    <w:rsid w:val="00885883"/>
    <w:rsid w:val="00885F8D"/>
    <w:rsid w:val="00886376"/>
    <w:rsid w:val="00887030"/>
    <w:rsid w:val="00887260"/>
    <w:rsid w:val="008878A0"/>
    <w:rsid w:val="008879D6"/>
    <w:rsid w:val="00890F49"/>
    <w:rsid w:val="00890FDC"/>
    <w:rsid w:val="008913F5"/>
    <w:rsid w:val="0089172F"/>
    <w:rsid w:val="00891FF0"/>
    <w:rsid w:val="008920E3"/>
    <w:rsid w:val="00892B20"/>
    <w:rsid w:val="00893573"/>
    <w:rsid w:val="00894127"/>
    <w:rsid w:val="00894AC9"/>
    <w:rsid w:val="0089502F"/>
    <w:rsid w:val="008956F5"/>
    <w:rsid w:val="00895B38"/>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406"/>
    <w:rsid w:val="008A68E2"/>
    <w:rsid w:val="008A7876"/>
    <w:rsid w:val="008A7CFB"/>
    <w:rsid w:val="008A7E47"/>
    <w:rsid w:val="008A7FA1"/>
    <w:rsid w:val="008B035B"/>
    <w:rsid w:val="008B11F0"/>
    <w:rsid w:val="008B15D7"/>
    <w:rsid w:val="008B1735"/>
    <w:rsid w:val="008B1ACA"/>
    <w:rsid w:val="008B2180"/>
    <w:rsid w:val="008B299E"/>
    <w:rsid w:val="008B2C71"/>
    <w:rsid w:val="008B4215"/>
    <w:rsid w:val="008B55A5"/>
    <w:rsid w:val="008B62D0"/>
    <w:rsid w:val="008B747D"/>
    <w:rsid w:val="008B74D4"/>
    <w:rsid w:val="008B74EB"/>
    <w:rsid w:val="008B7A43"/>
    <w:rsid w:val="008B7CA3"/>
    <w:rsid w:val="008C0D9D"/>
    <w:rsid w:val="008C1481"/>
    <w:rsid w:val="008C1BAD"/>
    <w:rsid w:val="008C217F"/>
    <w:rsid w:val="008C2480"/>
    <w:rsid w:val="008C26BD"/>
    <w:rsid w:val="008C2DED"/>
    <w:rsid w:val="008C3D72"/>
    <w:rsid w:val="008C4851"/>
    <w:rsid w:val="008C4983"/>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51F3"/>
    <w:rsid w:val="008D581C"/>
    <w:rsid w:val="008D64EA"/>
    <w:rsid w:val="008D6949"/>
    <w:rsid w:val="008D6B5F"/>
    <w:rsid w:val="008E02C5"/>
    <w:rsid w:val="008E056E"/>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A81"/>
    <w:rsid w:val="008F4FAC"/>
    <w:rsid w:val="008F6702"/>
    <w:rsid w:val="00901326"/>
    <w:rsid w:val="00901376"/>
    <w:rsid w:val="00901E30"/>
    <w:rsid w:val="00901E86"/>
    <w:rsid w:val="009021DD"/>
    <w:rsid w:val="0090278C"/>
    <w:rsid w:val="00903D18"/>
    <w:rsid w:val="00904E56"/>
    <w:rsid w:val="00905576"/>
    <w:rsid w:val="00905C39"/>
    <w:rsid w:val="0090643F"/>
    <w:rsid w:val="00906B4E"/>
    <w:rsid w:val="009075CB"/>
    <w:rsid w:val="00907C04"/>
    <w:rsid w:val="00907FE9"/>
    <w:rsid w:val="0091008C"/>
    <w:rsid w:val="0091018C"/>
    <w:rsid w:val="009107F2"/>
    <w:rsid w:val="009110AE"/>
    <w:rsid w:val="009121AD"/>
    <w:rsid w:val="00912A4F"/>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BD0"/>
    <w:rsid w:val="00977D33"/>
    <w:rsid w:val="0098061E"/>
    <w:rsid w:val="00980621"/>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6596"/>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640"/>
    <w:rsid w:val="009B6C69"/>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463"/>
    <w:rsid w:val="00A1153F"/>
    <w:rsid w:val="00A117DA"/>
    <w:rsid w:val="00A1186A"/>
    <w:rsid w:val="00A12145"/>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E3D"/>
    <w:rsid w:val="00A34E85"/>
    <w:rsid w:val="00A35AC6"/>
    <w:rsid w:val="00A35F73"/>
    <w:rsid w:val="00A35FCA"/>
    <w:rsid w:val="00A369E7"/>
    <w:rsid w:val="00A376E6"/>
    <w:rsid w:val="00A37BDC"/>
    <w:rsid w:val="00A403B3"/>
    <w:rsid w:val="00A41700"/>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F42"/>
    <w:rsid w:val="00A73015"/>
    <w:rsid w:val="00A73219"/>
    <w:rsid w:val="00A732E5"/>
    <w:rsid w:val="00A73CCB"/>
    <w:rsid w:val="00A73E88"/>
    <w:rsid w:val="00A759C1"/>
    <w:rsid w:val="00A75C8D"/>
    <w:rsid w:val="00A75DE0"/>
    <w:rsid w:val="00A7731D"/>
    <w:rsid w:val="00A77378"/>
    <w:rsid w:val="00A77F5E"/>
    <w:rsid w:val="00A805B0"/>
    <w:rsid w:val="00A81A80"/>
    <w:rsid w:val="00A81EB9"/>
    <w:rsid w:val="00A82252"/>
    <w:rsid w:val="00A832C0"/>
    <w:rsid w:val="00A83EBF"/>
    <w:rsid w:val="00A84203"/>
    <w:rsid w:val="00A842D7"/>
    <w:rsid w:val="00A848F9"/>
    <w:rsid w:val="00A84A4E"/>
    <w:rsid w:val="00A84E3B"/>
    <w:rsid w:val="00A854E4"/>
    <w:rsid w:val="00A85A3C"/>
    <w:rsid w:val="00A865CA"/>
    <w:rsid w:val="00A867CE"/>
    <w:rsid w:val="00A90D2C"/>
    <w:rsid w:val="00A92286"/>
    <w:rsid w:val="00A92693"/>
    <w:rsid w:val="00A94387"/>
    <w:rsid w:val="00A94745"/>
    <w:rsid w:val="00A94ACC"/>
    <w:rsid w:val="00A95714"/>
    <w:rsid w:val="00A958A8"/>
    <w:rsid w:val="00A9598F"/>
    <w:rsid w:val="00A96D05"/>
    <w:rsid w:val="00A96D6E"/>
    <w:rsid w:val="00A97C17"/>
    <w:rsid w:val="00A97D7D"/>
    <w:rsid w:val="00AA0022"/>
    <w:rsid w:val="00AA0826"/>
    <w:rsid w:val="00AA0D72"/>
    <w:rsid w:val="00AA11DD"/>
    <w:rsid w:val="00AA1B07"/>
    <w:rsid w:val="00AA1C04"/>
    <w:rsid w:val="00AA2DEC"/>
    <w:rsid w:val="00AA369F"/>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AC1"/>
    <w:rsid w:val="00AB7C57"/>
    <w:rsid w:val="00AC068A"/>
    <w:rsid w:val="00AC1242"/>
    <w:rsid w:val="00AC15DD"/>
    <w:rsid w:val="00AC265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56F"/>
    <w:rsid w:val="00B54D07"/>
    <w:rsid w:val="00B55219"/>
    <w:rsid w:val="00B5526C"/>
    <w:rsid w:val="00B55C4F"/>
    <w:rsid w:val="00B55E68"/>
    <w:rsid w:val="00B5631A"/>
    <w:rsid w:val="00B567DC"/>
    <w:rsid w:val="00B56EA4"/>
    <w:rsid w:val="00B571AF"/>
    <w:rsid w:val="00B57496"/>
    <w:rsid w:val="00B57900"/>
    <w:rsid w:val="00B614C2"/>
    <w:rsid w:val="00B616AB"/>
    <w:rsid w:val="00B617DF"/>
    <w:rsid w:val="00B61BB7"/>
    <w:rsid w:val="00B62233"/>
    <w:rsid w:val="00B6252B"/>
    <w:rsid w:val="00B633F0"/>
    <w:rsid w:val="00B63B6A"/>
    <w:rsid w:val="00B64042"/>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6349"/>
    <w:rsid w:val="00B76DA9"/>
    <w:rsid w:val="00B77630"/>
    <w:rsid w:val="00B77835"/>
    <w:rsid w:val="00B77C5E"/>
    <w:rsid w:val="00B77D20"/>
    <w:rsid w:val="00B80BD1"/>
    <w:rsid w:val="00B811AE"/>
    <w:rsid w:val="00B8243B"/>
    <w:rsid w:val="00B82748"/>
    <w:rsid w:val="00B829D8"/>
    <w:rsid w:val="00B833A1"/>
    <w:rsid w:val="00B83A76"/>
    <w:rsid w:val="00B83B0C"/>
    <w:rsid w:val="00B84F83"/>
    <w:rsid w:val="00B85342"/>
    <w:rsid w:val="00B85362"/>
    <w:rsid w:val="00B8561F"/>
    <w:rsid w:val="00B857B1"/>
    <w:rsid w:val="00B8628F"/>
    <w:rsid w:val="00B86885"/>
    <w:rsid w:val="00B86AE8"/>
    <w:rsid w:val="00B877CF"/>
    <w:rsid w:val="00B8787E"/>
    <w:rsid w:val="00B87A44"/>
    <w:rsid w:val="00B914E3"/>
    <w:rsid w:val="00B91646"/>
    <w:rsid w:val="00B91BF4"/>
    <w:rsid w:val="00B91CCB"/>
    <w:rsid w:val="00B91EF4"/>
    <w:rsid w:val="00B92A6F"/>
    <w:rsid w:val="00B93389"/>
    <w:rsid w:val="00B93393"/>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1EF3"/>
    <w:rsid w:val="00BC35B3"/>
    <w:rsid w:val="00BC4210"/>
    <w:rsid w:val="00BC4E06"/>
    <w:rsid w:val="00BC4F05"/>
    <w:rsid w:val="00BC500D"/>
    <w:rsid w:val="00BC526A"/>
    <w:rsid w:val="00BC5C3A"/>
    <w:rsid w:val="00BC638A"/>
    <w:rsid w:val="00BC6EE0"/>
    <w:rsid w:val="00BD0473"/>
    <w:rsid w:val="00BD05BA"/>
    <w:rsid w:val="00BD0A18"/>
    <w:rsid w:val="00BD1252"/>
    <w:rsid w:val="00BD12B6"/>
    <w:rsid w:val="00BD1766"/>
    <w:rsid w:val="00BD1A32"/>
    <w:rsid w:val="00BD1B30"/>
    <w:rsid w:val="00BD1DDD"/>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456"/>
    <w:rsid w:val="00BE39FC"/>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095"/>
    <w:rsid w:val="00C10754"/>
    <w:rsid w:val="00C10B17"/>
    <w:rsid w:val="00C11175"/>
    <w:rsid w:val="00C114FF"/>
    <w:rsid w:val="00C115BE"/>
    <w:rsid w:val="00C11787"/>
    <w:rsid w:val="00C11AB9"/>
    <w:rsid w:val="00C11C94"/>
    <w:rsid w:val="00C12288"/>
    <w:rsid w:val="00C126FC"/>
    <w:rsid w:val="00C12870"/>
    <w:rsid w:val="00C12900"/>
    <w:rsid w:val="00C12EA7"/>
    <w:rsid w:val="00C13FAA"/>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B7F"/>
    <w:rsid w:val="00C27C7A"/>
    <w:rsid w:val="00C3011F"/>
    <w:rsid w:val="00C31C08"/>
    <w:rsid w:val="00C31E31"/>
    <w:rsid w:val="00C31F86"/>
    <w:rsid w:val="00C33134"/>
    <w:rsid w:val="00C337C7"/>
    <w:rsid w:val="00C33A99"/>
    <w:rsid w:val="00C345B0"/>
    <w:rsid w:val="00C34618"/>
    <w:rsid w:val="00C34FA5"/>
    <w:rsid w:val="00C364AC"/>
    <w:rsid w:val="00C36719"/>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2CCA"/>
    <w:rsid w:val="00C42EA0"/>
    <w:rsid w:val="00C43E63"/>
    <w:rsid w:val="00C45742"/>
    <w:rsid w:val="00C4605B"/>
    <w:rsid w:val="00C46B6E"/>
    <w:rsid w:val="00C46F0F"/>
    <w:rsid w:val="00C473A6"/>
    <w:rsid w:val="00C475D9"/>
    <w:rsid w:val="00C47786"/>
    <w:rsid w:val="00C47DBB"/>
    <w:rsid w:val="00C50B25"/>
    <w:rsid w:val="00C50F2B"/>
    <w:rsid w:val="00C510A4"/>
    <w:rsid w:val="00C51894"/>
    <w:rsid w:val="00C52283"/>
    <w:rsid w:val="00C523DA"/>
    <w:rsid w:val="00C52549"/>
    <w:rsid w:val="00C53018"/>
    <w:rsid w:val="00C53498"/>
    <w:rsid w:val="00C536EF"/>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2DD7"/>
    <w:rsid w:val="00CA3618"/>
    <w:rsid w:val="00CA364F"/>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67B3"/>
    <w:rsid w:val="00CD6922"/>
    <w:rsid w:val="00CD6A28"/>
    <w:rsid w:val="00CD71B0"/>
    <w:rsid w:val="00CD7298"/>
    <w:rsid w:val="00CD7978"/>
    <w:rsid w:val="00CD7BCB"/>
    <w:rsid w:val="00CE0C72"/>
    <w:rsid w:val="00CE113D"/>
    <w:rsid w:val="00CE1FB2"/>
    <w:rsid w:val="00CE20B3"/>
    <w:rsid w:val="00CE2201"/>
    <w:rsid w:val="00CE246E"/>
    <w:rsid w:val="00CE29B4"/>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3EA2"/>
    <w:rsid w:val="00D041A6"/>
    <w:rsid w:val="00D0473E"/>
    <w:rsid w:val="00D04912"/>
    <w:rsid w:val="00D04A91"/>
    <w:rsid w:val="00D04BD6"/>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A9C"/>
    <w:rsid w:val="00D14066"/>
    <w:rsid w:val="00D148D3"/>
    <w:rsid w:val="00D14B64"/>
    <w:rsid w:val="00D14BBB"/>
    <w:rsid w:val="00D14E4C"/>
    <w:rsid w:val="00D154AC"/>
    <w:rsid w:val="00D15B4D"/>
    <w:rsid w:val="00D16B3A"/>
    <w:rsid w:val="00D177B7"/>
    <w:rsid w:val="00D17985"/>
    <w:rsid w:val="00D17AEE"/>
    <w:rsid w:val="00D17FE4"/>
    <w:rsid w:val="00D2006A"/>
    <w:rsid w:val="00D203E9"/>
    <w:rsid w:val="00D20733"/>
    <w:rsid w:val="00D20C9D"/>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4732"/>
    <w:rsid w:val="00D359D0"/>
    <w:rsid w:val="00D35B1B"/>
    <w:rsid w:val="00D366EE"/>
    <w:rsid w:val="00D36C3E"/>
    <w:rsid w:val="00D407B7"/>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335"/>
    <w:rsid w:val="00D554AC"/>
    <w:rsid w:val="00D56C60"/>
    <w:rsid w:val="00D57BE3"/>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6636"/>
    <w:rsid w:val="00D76C5C"/>
    <w:rsid w:val="00D76EA5"/>
    <w:rsid w:val="00D773D3"/>
    <w:rsid w:val="00D775A5"/>
    <w:rsid w:val="00D77D44"/>
    <w:rsid w:val="00D80079"/>
    <w:rsid w:val="00D801C0"/>
    <w:rsid w:val="00D81035"/>
    <w:rsid w:val="00D8199D"/>
    <w:rsid w:val="00D82136"/>
    <w:rsid w:val="00D839BD"/>
    <w:rsid w:val="00D84399"/>
    <w:rsid w:val="00D84A44"/>
    <w:rsid w:val="00D852C4"/>
    <w:rsid w:val="00D85721"/>
    <w:rsid w:val="00D85A66"/>
    <w:rsid w:val="00D85BD0"/>
    <w:rsid w:val="00D865AE"/>
    <w:rsid w:val="00D874F7"/>
    <w:rsid w:val="00D87753"/>
    <w:rsid w:val="00D87A39"/>
    <w:rsid w:val="00D87B77"/>
    <w:rsid w:val="00D9041B"/>
    <w:rsid w:val="00D91BBE"/>
    <w:rsid w:val="00D91BF9"/>
    <w:rsid w:val="00D925EA"/>
    <w:rsid w:val="00D928EF"/>
    <w:rsid w:val="00D9331F"/>
    <w:rsid w:val="00D93BF9"/>
    <w:rsid w:val="00D93F11"/>
    <w:rsid w:val="00D958BC"/>
    <w:rsid w:val="00D95917"/>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3DC"/>
    <w:rsid w:val="00DA55AC"/>
    <w:rsid w:val="00DA592E"/>
    <w:rsid w:val="00DA5DB3"/>
    <w:rsid w:val="00DA77B9"/>
    <w:rsid w:val="00DA7A4A"/>
    <w:rsid w:val="00DB06AB"/>
    <w:rsid w:val="00DB1330"/>
    <w:rsid w:val="00DB1635"/>
    <w:rsid w:val="00DB1B12"/>
    <w:rsid w:val="00DB1D0E"/>
    <w:rsid w:val="00DB1D96"/>
    <w:rsid w:val="00DB3693"/>
    <w:rsid w:val="00DB37BD"/>
    <w:rsid w:val="00DB4156"/>
    <w:rsid w:val="00DB47C2"/>
    <w:rsid w:val="00DB5725"/>
    <w:rsid w:val="00DB583B"/>
    <w:rsid w:val="00DB6448"/>
    <w:rsid w:val="00DB65FA"/>
    <w:rsid w:val="00DB6A65"/>
    <w:rsid w:val="00DB6EC9"/>
    <w:rsid w:val="00DB7D33"/>
    <w:rsid w:val="00DB7D88"/>
    <w:rsid w:val="00DB7E65"/>
    <w:rsid w:val="00DC07CF"/>
    <w:rsid w:val="00DC1192"/>
    <w:rsid w:val="00DC1BA1"/>
    <w:rsid w:val="00DC2B0B"/>
    <w:rsid w:val="00DC2C39"/>
    <w:rsid w:val="00DC2CB6"/>
    <w:rsid w:val="00DC2FB3"/>
    <w:rsid w:val="00DC3603"/>
    <w:rsid w:val="00DC362A"/>
    <w:rsid w:val="00DC36EE"/>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3F3"/>
    <w:rsid w:val="00DD77A7"/>
    <w:rsid w:val="00DD7CE9"/>
    <w:rsid w:val="00DE0039"/>
    <w:rsid w:val="00DE28A4"/>
    <w:rsid w:val="00DE2B0A"/>
    <w:rsid w:val="00DE3356"/>
    <w:rsid w:val="00DE3542"/>
    <w:rsid w:val="00DE3763"/>
    <w:rsid w:val="00DE476B"/>
    <w:rsid w:val="00DE49C1"/>
    <w:rsid w:val="00DE4FA1"/>
    <w:rsid w:val="00DE606A"/>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D22"/>
    <w:rsid w:val="00E04D8E"/>
    <w:rsid w:val="00E05937"/>
    <w:rsid w:val="00E05A87"/>
    <w:rsid w:val="00E05D34"/>
    <w:rsid w:val="00E06177"/>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744"/>
    <w:rsid w:val="00E15F64"/>
    <w:rsid w:val="00E16584"/>
    <w:rsid w:val="00E165F9"/>
    <w:rsid w:val="00E1681E"/>
    <w:rsid w:val="00E16EBD"/>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426A"/>
    <w:rsid w:val="00E344A4"/>
    <w:rsid w:val="00E3536E"/>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5F33"/>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4330"/>
    <w:rsid w:val="00E5494B"/>
    <w:rsid w:val="00E54E65"/>
    <w:rsid w:val="00E55AF0"/>
    <w:rsid w:val="00E561C3"/>
    <w:rsid w:val="00E5673A"/>
    <w:rsid w:val="00E574B4"/>
    <w:rsid w:val="00E5780F"/>
    <w:rsid w:val="00E57897"/>
    <w:rsid w:val="00E601FF"/>
    <w:rsid w:val="00E6020B"/>
    <w:rsid w:val="00E6022B"/>
    <w:rsid w:val="00E62411"/>
    <w:rsid w:val="00E62D7B"/>
    <w:rsid w:val="00E631A9"/>
    <w:rsid w:val="00E63379"/>
    <w:rsid w:val="00E6470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97FB2"/>
    <w:rsid w:val="00EA0808"/>
    <w:rsid w:val="00EA0FDC"/>
    <w:rsid w:val="00EA119A"/>
    <w:rsid w:val="00EA11B1"/>
    <w:rsid w:val="00EA12C7"/>
    <w:rsid w:val="00EA14AA"/>
    <w:rsid w:val="00EA1728"/>
    <w:rsid w:val="00EA1920"/>
    <w:rsid w:val="00EA1B90"/>
    <w:rsid w:val="00EA1ED6"/>
    <w:rsid w:val="00EA22F2"/>
    <w:rsid w:val="00EA312A"/>
    <w:rsid w:val="00EA3594"/>
    <w:rsid w:val="00EA3F38"/>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4B6"/>
    <w:rsid w:val="00EB3DA7"/>
    <w:rsid w:val="00EB41EA"/>
    <w:rsid w:val="00EB453F"/>
    <w:rsid w:val="00EB473E"/>
    <w:rsid w:val="00EB4C85"/>
    <w:rsid w:val="00EB51AB"/>
    <w:rsid w:val="00EB52D1"/>
    <w:rsid w:val="00EB565E"/>
    <w:rsid w:val="00EB5A00"/>
    <w:rsid w:val="00EB5C0D"/>
    <w:rsid w:val="00EB62E6"/>
    <w:rsid w:val="00EB6708"/>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769F"/>
    <w:rsid w:val="00ED0153"/>
    <w:rsid w:val="00ED03CE"/>
    <w:rsid w:val="00ED0B40"/>
    <w:rsid w:val="00ED1278"/>
    <w:rsid w:val="00ED131C"/>
    <w:rsid w:val="00ED2158"/>
    <w:rsid w:val="00ED2293"/>
    <w:rsid w:val="00ED332B"/>
    <w:rsid w:val="00ED3841"/>
    <w:rsid w:val="00ED3AD2"/>
    <w:rsid w:val="00ED3FCA"/>
    <w:rsid w:val="00ED4576"/>
    <w:rsid w:val="00ED45A6"/>
    <w:rsid w:val="00ED4753"/>
    <w:rsid w:val="00ED4F08"/>
    <w:rsid w:val="00ED5484"/>
    <w:rsid w:val="00ED6719"/>
    <w:rsid w:val="00ED68BC"/>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4D2F"/>
    <w:rsid w:val="00EE5007"/>
    <w:rsid w:val="00EE5C8B"/>
    <w:rsid w:val="00EE5F90"/>
    <w:rsid w:val="00EE6433"/>
    <w:rsid w:val="00EE6A79"/>
    <w:rsid w:val="00EE717F"/>
    <w:rsid w:val="00EF001E"/>
    <w:rsid w:val="00EF0F82"/>
    <w:rsid w:val="00EF0F83"/>
    <w:rsid w:val="00EF12B4"/>
    <w:rsid w:val="00EF1673"/>
    <w:rsid w:val="00EF2670"/>
    <w:rsid w:val="00EF2F58"/>
    <w:rsid w:val="00EF3946"/>
    <w:rsid w:val="00EF3F49"/>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5D4"/>
    <w:rsid w:val="00F046C9"/>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A5"/>
    <w:rsid w:val="00F14736"/>
    <w:rsid w:val="00F150B9"/>
    <w:rsid w:val="00F159BD"/>
    <w:rsid w:val="00F15FAB"/>
    <w:rsid w:val="00F166B3"/>
    <w:rsid w:val="00F16BC7"/>
    <w:rsid w:val="00F16CE3"/>
    <w:rsid w:val="00F16E8F"/>
    <w:rsid w:val="00F176FE"/>
    <w:rsid w:val="00F17B82"/>
    <w:rsid w:val="00F17D37"/>
    <w:rsid w:val="00F205AE"/>
    <w:rsid w:val="00F219C7"/>
    <w:rsid w:val="00F21DC2"/>
    <w:rsid w:val="00F22569"/>
    <w:rsid w:val="00F22868"/>
    <w:rsid w:val="00F228E0"/>
    <w:rsid w:val="00F22DCF"/>
    <w:rsid w:val="00F2326C"/>
    <w:rsid w:val="00F237D9"/>
    <w:rsid w:val="00F2461C"/>
    <w:rsid w:val="00F247FF"/>
    <w:rsid w:val="00F24911"/>
    <w:rsid w:val="00F24B3E"/>
    <w:rsid w:val="00F2506F"/>
    <w:rsid w:val="00F250CD"/>
    <w:rsid w:val="00F25424"/>
    <w:rsid w:val="00F255B6"/>
    <w:rsid w:val="00F270FE"/>
    <w:rsid w:val="00F30FC3"/>
    <w:rsid w:val="00F317F0"/>
    <w:rsid w:val="00F32532"/>
    <w:rsid w:val="00F3350D"/>
    <w:rsid w:val="00F337F6"/>
    <w:rsid w:val="00F33FBD"/>
    <w:rsid w:val="00F3410E"/>
    <w:rsid w:val="00F34219"/>
    <w:rsid w:val="00F35EB6"/>
    <w:rsid w:val="00F36269"/>
    <w:rsid w:val="00F36480"/>
    <w:rsid w:val="00F367AA"/>
    <w:rsid w:val="00F3686A"/>
    <w:rsid w:val="00F40041"/>
    <w:rsid w:val="00F405D3"/>
    <w:rsid w:val="00F415C7"/>
    <w:rsid w:val="00F415EE"/>
    <w:rsid w:val="00F4165A"/>
    <w:rsid w:val="00F41C0A"/>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67DD1"/>
    <w:rsid w:val="00F70385"/>
    <w:rsid w:val="00F72312"/>
    <w:rsid w:val="00F7251B"/>
    <w:rsid w:val="00F72822"/>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53A9"/>
    <w:rsid w:val="00F85922"/>
    <w:rsid w:val="00F85B26"/>
    <w:rsid w:val="00F8674B"/>
    <w:rsid w:val="00F86787"/>
    <w:rsid w:val="00F86B7F"/>
    <w:rsid w:val="00F86BC8"/>
    <w:rsid w:val="00F873AE"/>
    <w:rsid w:val="00F87AFF"/>
    <w:rsid w:val="00F87F44"/>
    <w:rsid w:val="00F9162D"/>
    <w:rsid w:val="00F91E85"/>
    <w:rsid w:val="00F9201F"/>
    <w:rsid w:val="00F9266B"/>
    <w:rsid w:val="00F927B6"/>
    <w:rsid w:val="00F93FA9"/>
    <w:rsid w:val="00F94A6B"/>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915"/>
    <w:rsid w:val="00FB69BC"/>
    <w:rsid w:val="00FB7A00"/>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E0A"/>
    <w:rsid w:val="00FC7EA8"/>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oNotEmbedSmartTags/>
  <w:decimalSymbol w:val="."/>
  <w:listSeparator w:val=","/>
  <w14:docId w14:val="6F3C819D"/>
  <w15:docId w15:val="{94733066-CBF2-43FC-88E0-ACDB2881E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F4CFE60BC51D4C918708F8F6F4B1A4" ma:contentTypeVersion="8" ma:contentTypeDescription="Create a new document." ma:contentTypeScope="" ma:versionID="1bc88e707d64feaea76eaaca846c4644">
  <xsd:schema xmlns:xsd="http://www.w3.org/2001/XMLSchema" xmlns:xs="http://www.w3.org/2001/XMLSchema" xmlns:p="http://schemas.microsoft.com/office/2006/metadata/properties" xmlns:ns2="8cb38d13-f24e-4cf0-8578-c29de1973d0a" targetNamespace="http://schemas.microsoft.com/office/2006/metadata/properties" ma:root="true" ma:fieldsID="aedb5d8c072ddb9cd46088657033f817" ns2:_="">
    <xsd:import namespace="8cb38d13-f24e-4cf0-8578-c29de1973d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38d13-f24e-4cf0-8578-c29de1973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ACB82D-3D8D-471D-9275-542A1FE34503}"/>
</file>

<file path=customXml/itemProps2.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3.xml><?xml version="1.0" encoding="utf-8"?>
<ds:datastoreItem xmlns:ds="http://schemas.openxmlformats.org/officeDocument/2006/customXml" ds:itemID="{ECA8E125-0D40-4821-A05C-2E8BAA52E72B}">
  <ds:schemaRefs>
    <ds:schemaRef ds:uri="http://www.w3.org/XML/1998/namespace"/>
    <ds:schemaRef ds:uri="http://purl.org/dc/dcmitype/"/>
    <ds:schemaRef ds:uri="http://purl.org/dc/terms/"/>
    <ds:schemaRef ds:uri="http://schemas.openxmlformats.org/package/2006/metadata/core-properties"/>
    <ds:schemaRef ds:uri="http://schemas.microsoft.com/office/2006/documentManagement/types"/>
    <ds:schemaRef ds:uri="dbcc7431-3085-49e2-be40-9e07247a618d"/>
    <ds:schemaRef ds:uri="http://schemas.microsoft.com/office/2006/metadata/properties"/>
    <ds:schemaRef ds:uri="http://purl.org/dc/elements/1.1/"/>
    <ds:schemaRef ds:uri="http://schemas.microsoft.com/office/infopath/2007/PartnerControls"/>
    <ds:schemaRef ds:uri="419cf52b-6563-4501-9fa3-6dde201c4f4e"/>
  </ds:schemaRefs>
</ds:datastoreItem>
</file>

<file path=customXml/itemProps4.xml><?xml version="1.0" encoding="utf-8"?>
<ds:datastoreItem xmlns:ds="http://schemas.openxmlformats.org/officeDocument/2006/customXml" ds:itemID="{EB177970-A6FE-411C-9652-495C01F2E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World Energy Proposal Template</vt:lpstr>
    </vt:vector>
  </TitlesOfParts>
  <Company/>
  <LinksUpToDate>false</LinksUpToDate>
  <CharactersWithSpaces>3743</CharactersWithSpaces>
  <SharedDoc>false</SharedDoc>
  <HLinks>
    <vt:vector size="216" baseType="variant">
      <vt:variant>
        <vt:i4>7340124</vt:i4>
      </vt:variant>
      <vt:variant>
        <vt:i4>390</vt:i4>
      </vt:variant>
      <vt:variant>
        <vt:i4>0</vt:i4>
      </vt:variant>
      <vt:variant>
        <vt:i4>5</vt:i4>
      </vt:variant>
      <vt:variant>
        <vt:lpwstr>mailto:auctionmanager@enernoc.com</vt:lpwstr>
      </vt:variant>
      <vt:variant>
        <vt:lpwstr/>
      </vt:variant>
      <vt:variant>
        <vt:i4>7340124</vt:i4>
      </vt:variant>
      <vt:variant>
        <vt:i4>354</vt:i4>
      </vt:variant>
      <vt:variant>
        <vt:i4>0</vt:i4>
      </vt:variant>
      <vt:variant>
        <vt:i4>5</vt:i4>
      </vt:variant>
      <vt:variant>
        <vt:lpwstr>mailto:auctionmanager@enernoc.com</vt:lpwstr>
      </vt:variant>
      <vt:variant>
        <vt:lpwstr/>
      </vt:variant>
      <vt:variant>
        <vt:i4>7340124</vt:i4>
      </vt:variant>
      <vt:variant>
        <vt:i4>318</vt:i4>
      </vt:variant>
      <vt:variant>
        <vt:i4>0</vt:i4>
      </vt:variant>
      <vt:variant>
        <vt:i4>5</vt:i4>
      </vt:variant>
      <vt:variant>
        <vt:lpwstr>mailto:auctionmanager@enernoc.com</vt:lpwstr>
      </vt:variant>
      <vt:variant>
        <vt:lpwstr/>
      </vt:variant>
      <vt:variant>
        <vt:i4>4849779</vt:i4>
      </vt:variant>
      <vt:variant>
        <vt:i4>315</vt:i4>
      </vt:variant>
      <vt:variant>
        <vt:i4>0</vt:i4>
      </vt:variant>
      <vt:variant>
        <vt:i4>5</vt:i4>
      </vt:variant>
      <vt:variant>
        <vt:lpwstr>mailto:Mary-Jo.Krolewski@vermont.gov</vt:lpwstr>
      </vt:variant>
      <vt:variant>
        <vt:lpwstr/>
      </vt:variant>
      <vt:variant>
        <vt:i4>2097177</vt:i4>
      </vt:variant>
      <vt:variant>
        <vt:i4>312</vt:i4>
      </vt:variant>
      <vt:variant>
        <vt:i4>0</vt:i4>
      </vt:variant>
      <vt:variant>
        <vt:i4>5</vt:i4>
      </vt:variant>
      <vt:variant>
        <vt:lpwstr>mailto:dena.gonsalves@dem.ri.gov</vt:lpwstr>
      </vt:variant>
      <vt:variant>
        <vt:lpwstr/>
      </vt:variant>
      <vt:variant>
        <vt:i4>852005</vt:i4>
      </vt:variant>
      <vt:variant>
        <vt:i4>309</vt:i4>
      </vt:variant>
      <vt:variant>
        <vt:i4>0</vt:i4>
      </vt:variant>
      <vt:variant>
        <vt:i4>5</vt:i4>
      </vt:variant>
      <vt:variant>
        <vt:lpwstr>mailto:allison.rose@nyserda.ny.gov</vt:lpwstr>
      </vt:variant>
      <vt:variant>
        <vt:lpwstr/>
      </vt:variant>
      <vt:variant>
        <vt:i4>655403</vt:i4>
      </vt:variant>
      <vt:variant>
        <vt:i4>306</vt:i4>
      </vt:variant>
      <vt:variant>
        <vt:i4>0</vt:i4>
      </vt:variant>
      <vt:variant>
        <vt:i4>5</vt:i4>
      </vt:variant>
      <vt:variant>
        <vt:lpwstr>mailto:joseph.fontaine@des.nh.gov</vt:lpwstr>
      </vt:variant>
      <vt:variant>
        <vt:lpwstr/>
      </vt:variant>
      <vt:variant>
        <vt:i4>5898348</vt:i4>
      </vt:variant>
      <vt:variant>
        <vt:i4>303</vt:i4>
      </vt:variant>
      <vt:variant>
        <vt:i4>0</vt:i4>
      </vt:variant>
      <vt:variant>
        <vt:i4>5</vt:i4>
      </vt:variant>
      <vt:variant>
        <vt:lpwstr>mailto:rachel.evans@state.ma.us</vt:lpwstr>
      </vt:variant>
      <vt:variant>
        <vt:lpwstr/>
      </vt:variant>
      <vt:variant>
        <vt:i4>7274513</vt:i4>
      </vt:variant>
      <vt:variant>
        <vt:i4>300</vt:i4>
      </vt:variant>
      <vt:variant>
        <vt:i4>0</vt:i4>
      </vt:variant>
      <vt:variant>
        <vt:i4>5</vt:i4>
      </vt:variant>
      <vt:variant>
        <vt:lpwstr>mailto:luke.wisniewski@maryland.gov</vt:lpwstr>
      </vt:variant>
      <vt:variant>
        <vt:lpwstr/>
      </vt:variant>
      <vt:variant>
        <vt:i4>2490434</vt:i4>
      </vt:variant>
      <vt:variant>
        <vt:i4>297</vt:i4>
      </vt:variant>
      <vt:variant>
        <vt:i4>0</vt:i4>
      </vt:variant>
      <vt:variant>
        <vt:i4>5</vt:i4>
      </vt:variant>
      <vt:variant>
        <vt:lpwstr>mailto:mike.karagiannes@maine.gov</vt:lpwstr>
      </vt:variant>
      <vt:variant>
        <vt:lpwstr/>
      </vt:variant>
      <vt:variant>
        <vt:i4>1507391</vt:i4>
      </vt:variant>
      <vt:variant>
        <vt:i4>294</vt:i4>
      </vt:variant>
      <vt:variant>
        <vt:i4>0</vt:i4>
      </vt:variant>
      <vt:variant>
        <vt:i4>5</vt:i4>
      </vt:variant>
      <vt:variant>
        <vt:lpwstr>mailto:valerie.gray@state.de.us</vt:lpwstr>
      </vt:variant>
      <vt:variant>
        <vt:lpwstr/>
      </vt:variant>
      <vt:variant>
        <vt:i4>4784164</vt:i4>
      </vt:variant>
      <vt:variant>
        <vt:i4>291</vt:i4>
      </vt:variant>
      <vt:variant>
        <vt:i4>0</vt:i4>
      </vt:variant>
      <vt:variant>
        <vt:i4>5</vt:i4>
      </vt:variant>
      <vt:variant>
        <vt:lpwstr>mailto:ferdinand.pascua@ct.gov</vt:lpwstr>
      </vt:variant>
      <vt:variant>
        <vt:lpwstr/>
      </vt:variant>
      <vt:variant>
        <vt:i4>983130</vt:i4>
      </vt:variant>
      <vt:variant>
        <vt:i4>285</vt:i4>
      </vt:variant>
      <vt:variant>
        <vt:i4>0</vt:i4>
      </vt:variant>
      <vt:variant>
        <vt:i4>5</vt:i4>
      </vt:variant>
      <vt:variant>
        <vt:lpwstr>https://rggi.wesplatform.com/</vt:lpwstr>
      </vt:variant>
      <vt:variant>
        <vt:lpwstr/>
      </vt:variant>
      <vt:variant>
        <vt:i4>5046358</vt:i4>
      </vt:variant>
      <vt:variant>
        <vt:i4>282</vt:i4>
      </vt:variant>
      <vt:variant>
        <vt:i4>0</vt:i4>
      </vt:variant>
      <vt:variant>
        <vt:i4>5</vt:i4>
      </vt:variant>
      <vt:variant>
        <vt:lpwstr>http://www.rggi.org/</vt:lpwstr>
      </vt:variant>
      <vt:variant>
        <vt:lpwstr/>
      </vt:variant>
      <vt:variant>
        <vt:i4>5046358</vt:i4>
      </vt:variant>
      <vt:variant>
        <vt:i4>279</vt:i4>
      </vt:variant>
      <vt:variant>
        <vt:i4>0</vt:i4>
      </vt:variant>
      <vt:variant>
        <vt:i4>5</vt:i4>
      </vt:variant>
      <vt:variant>
        <vt:lpwstr>http://www.rggi.org/</vt:lpwstr>
      </vt:variant>
      <vt:variant>
        <vt:lpwstr/>
      </vt:variant>
      <vt:variant>
        <vt:i4>983130</vt:i4>
      </vt:variant>
      <vt:variant>
        <vt:i4>252</vt:i4>
      </vt:variant>
      <vt:variant>
        <vt:i4>0</vt:i4>
      </vt:variant>
      <vt:variant>
        <vt:i4>5</vt:i4>
      </vt:variant>
      <vt:variant>
        <vt:lpwstr>https://rggi.wesplatform.com/</vt:lpwstr>
      </vt:variant>
      <vt:variant>
        <vt:lpwstr/>
      </vt:variant>
      <vt:variant>
        <vt:i4>5046358</vt:i4>
      </vt:variant>
      <vt:variant>
        <vt:i4>249</vt:i4>
      </vt:variant>
      <vt:variant>
        <vt:i4>0</vt:i4>
      </vt:variant>
      <vt:variant>
        <vt:i4>5</vt:i4>
      </vt:variant>
      <vt:variant>
        <vt:lpwstr>http://www.rggi.org/</vt:lpwstr>
      </vt:variant>
      <vt:variant>
        <vt:lpwstr/>
      </vt:variant>
      <vt:variant>
        <vt:i4>7340124</vt:i4>
      </vt:variant>
      <vt:variant>
        <vt:i4>246</vt:i4>
      </vt:variant>
      <vt:variant>
        <vt:i4>0</vt:i4>
      </vt:variant>
      <vt:variant>
        <vt:i4>5</vt:i4>
      </vt:variant>
      <vt:variant>
        <vt:lpwstr>mailto:auctionmanager@enernoc.com</vt:lpwstr>
      </vt:variant>
      <vt:variant>
        <vt:lpwstr/>
      </vt:variant>
      <vt:variant>
        <vt:i4>4128859</vt:i4>
      </vt:variant>
      <vt:variant>
        <vt:i4>243</vt:i4>
      </vt:variant>
      <vt:variant>
        <vt:i4>0</vt:i4>
      </vt:variant>
      <vt:variant>
        <vt:i4>5</vt:i4>
      </vt:variant>
      <vt:variant>
        <vt:lpwstr>http://www.rggi.org/market/co2_auctions/information</vt:lpwstr>
      </vt:variant>
      <vt:variant>
        <vt:lpwstr/>
      </vt:variant>
      <vt:variant>
        <vt:i4>7340124</vt:i4>
      </vt:variant>
      <vt:variant>
        <vt:i4>240</vt:i4>
      </vt:variant>
      <vt:variant>
        <vt:i4>0</vt:i4>
      </vt:variant>
      <vt:variant>
        <vt:i4>5</vt:i4>
      </vt:variant>
      <vt:variant>
        <vt:lpwstr>mailto:auctionmanager@enernoc.com</vt:lpwstr>
      </vt:variant>
      <vt:variant>
        <vt:lpwstr/>
      </vt:variant>
      <vt:variant>
        <vt:i4>4128859</vt:i4>
      </vt:variant>
      <vt:variant>
        <vt:i4>237</vt:i4>
      </vt:variant>
      <vt:variant>
        <vt:i4>0</vt:i4>
      </vt:variant>
      <vt:variant>
        <vt:i4>5</vt:i4>
      </vt:variant>
      <vt:variant>
        <vt:lpwstr>http://www.rggi.org/market/co2_auctions/information</vt:lpwstr>
      </vt:variant>
      <vt:variant>
        <vt:lpwstr/>
      </vt:variant>
      <vt:variant>
        <vt:i4>5963794</vt:i4>
      </vt:variant>
      <vt:variant>
        <vt:i4>234</vt:i4>
      </vt:variant>
      <vt:variant>
        <vt:i4>0</vt:i4>
      </vt:variant>
      <vt:variant>
        <vt:i4>5</vt:i4>
      </vt:variant>
      <vt:variant>
        <vt:lpwstr>https://enernoc.webex.com/enernoc/globalcallin.php?serviceType=EC&amp;ED=558425932&amp;tollFree=0</vt:lpwstr>
      </vt:variant>
      <vt:variant>
        <vt:lpwstr/>
      </vt:variant>
      <vt:variant>
        <vt:i4>8192103</vt:i4>
      </vt:variant>
      <vt:variant>
        <vt:i4>231</vt:i4>
      </vt:variant>
      <vt:variant>
        <vt:i4>0</vt:i4>
      </vt:variant>
      <vt:variant>
        <vt:i4>5</vt:i4>
      </vt:variant>
      <vt:variant>
        <vt:lpwstr>https://enernoc.webex.com/enernoc/onstage/g.php?MTID=e655a8980c103e6de1c2c195b1c84d99d</vt:lpwstr>
      </vt:variant>
      <vt:variant>
        <vt:lpwstr/>
      </vt:variant>
      <vt:variant>
        <vt:i4>7340124</vt:i4>
      </vt:variant>
      <vt:variant>
        <vt:i4>228</vt:i4>
      </vt:variant>
      <vt:variant>
        <vt:i4>0</vt:i4>
      </vt:variant>
      <vt:variant>
        <vt:i4>5</vt:i4>
      </vt:variant>
      <vt:variant>
        <vt:lpwstr>mailto:auctionmanager@enernoc.com</vt:lpwstr>
      </vt:variant>
      <vt:variant>
        <vt:lpwstr/>
      </vt:variant>
      <vt:variant>
        <vt:i4>7340124</vt:i4>
      </vt:variant>
      <vt:variant>
        <vt:i4>225</vt:i4>
      </vt:variant>
      <vt:variant>
        <vt:i4>0</vt:i4>
      </vt:variant>
      <vt:variant>
        <vt:i4>5</vt:i4>
      </vt:variant>
      <vt:variant>
        <vt:lpwstr>mailto:auctionmanager@enernoc.com</vt:lpwstr>
      </vt:variant>
      <vt:variant>
        <vt:lpwstr/>
      </vt:variant>
      <vt:variant>
        <vt:i4>7340124</vt:i4>
      </vt:variant>
      <vt:variant>
        <vt:i4>222</vt:i4>
      </vt:variant>
      <vt:variant>
        <vt:i4>0</vt:i4>
      </vt:variant>
      <vt:variant>
        <vt:i4>5</vt:i4>
      </vt:variant>
      <vt:variant>
        <vt:lpwstr>mailto:auctionmanager@enernoc.com</vt:lpwstr>
      </vt:variant>
      <vt:variant>
        <vt:lpwstr/>
      </vt:variant>
      <vt:variant>
        <vt:i4>7340124</vt:i4>
      </vt:variant>
      <vt:variant>
        <vt:i4>219</vt:i4>
      </vt:variant>
      <vt:variant>
        <vt:i4>0</vt:i4>
      </vt:variant>
      <vt:variant>
        <vt:i4>5</vt:i4>
      </vt:variant>
      <vt:variant>
        <vt:lpwstr>mailto:auctionmanager@enernoc.com</vt:lpwstr>
      </vt:variant>
      <vt:variant>
        <vt:lpwstr/>
      </vt:variant>
      <vt:variant>
        <vt:i4>8060967</vt:i4>
      </vt:variant>
      <vt:variant>
        <vt:i4>216</vt:i4>
      </vt:variant>
      <vt:variant>
        <vt:i4>0</vt:i4>
      </vt:variant>
      <vt:variant>
        <vt:i4>5</vt:i4>
      </vt:variant>
      <vt:variant>
        <vt:lpwstr>http://www.rggi-coats.org/</vt:lpwstr>
      </vt:variant>
      <vt:variant>
        <vt:lpwstr/>
      </vt:variant>
      <vt:variant>
        <vt:i4>8060967</vt:i4>
      </vt:variant>
      <vt:variant>
        <vt:i4>213</vt:i4>
      </vt:variant>
      <vt:variant>
        <vt:i4>0</vt:i4>
      </vt:variant>
      <vt:variant>
        <vt:i4>5</vt:i4>
      </vt:variant>
      <vt:variant>
        <vt:lpwstr>http://www.rggi-coats.org/</vt:lpwstr>
      </vt:variant>
      <vt:variant>
        <vt:lpwstr/>
      </vt:variant>
      <vt:variant>
        <vt:i4>5046358</vt:i4>
      </vt:variant>
      <vt:variant>
        <vt:i4>195</vt:i4>
      </vt:variant>
      <vt:variant>
        <vt:i4>0</vt:i4>
      </vt:variant>
      <vt:variant>
        <vt:i4>5</vt:i4>
      </vt:variant>
      <vt:variant>
        <vt:lpwstr>http://www.rggi.org/</vt:lpwstr>
      </vt:variant>
      <vt:variant>
        <vt:lpwstr/>
      </vt:variant>
      <vt:variant>
        <vt:i4>7340124</vt:i4>
      </vt:variant>
      <vt:variant>
        <vt:i4>192</vt:i4>
      </vt:variant>
      <vt:variant>
        <vt:i4>0</vt:i4>
      </vt:variant>
      <vt:variant>
        <vt:i4>5</vt:i4>
      </vt:variant>
      <vt:variant>
        <vt:lpwstr>mailto:auctionmanager@enernoc.com</vt:lpwstr>
      </vt:variant>
      <vt:variant>
        <vt:lpwstr/>
      </vt:variant>
      <vt:variant>
        <vt:i4>4390979</vt:i4>
      </vt:variant>
      <vt:variant>
        <vt:i4>189</vt:i4>
      </vt:variant>
      <vt:variant>
        <vt:i4>0</vt:i4>
      </vt:variant>
      <vt:variant>
        <vt:i4>5</vt:i4>
      </vt:variant>
      <vt:variant>
        <vt:lpwstr>http://www.rggi.org/rggi</vt:lpwstr>
      </vt:variant>
      <vt:variant>
        <vt:lpwstr/>
      </vt:variant>
      <vt:variant>
        <vt:i4>5046358</vt:i4>
      </vt:variant>
      <vt:variant>
        <vt:i4>186</vt:i4>
      </vt:variant>
      <vt:variant>
        <vt:i4>0</vt:i4>
      </vt:variant>
      <vt:variant>
        <vt:i4>5</vt:i4>
      </vt:variant>
      <vt:variant>
        <vt:lpwstr>http://www.rggi.org/</vt:lpwstr>
      </vt:variant>
      <vt:variant>
        <vt:lpwstr/>
      </vt:variant>
      <vt:variant>
        <vt:i4>4128859</vt:i4>
      </vt:variant>
      <vt:variant>
        <vt:i4>183</vt:i4>
      </vt:variant>
      <vt:variant>
        <vt:i4>0</vt:i4>
      </vt:variant>
      <vt:variant>
        <vt:i4>5</vt:i4>
      </vt:variant>
      <vt:variant>
        <vt:lpwstr>http://www.rggi.org/market/co2_auctions/information</vt:lpwstr>
      </vt:variant>
      <vt:variant>
        <vt:lpwstr/>
      </vt:variant>
      <vt:variant>
        <vt:i4>8257659</vt:i4>
      </vt:variant>
      <vt:variant>
        <vt:i4>9</vt:i4>
      </vt:variant>
      <vt:variant>
        <vt:i4>0</vt:i4>
      </vt:variant>
      <vt:variant>
        <vt:i4>5</vt:i4>
      </vt:variant>
      <vt:variant>
        <vt:lpwstr>http://msdn.microsoft.com/en-us/library/system.datetime.ticks.aspx</vt:lpwstr>
      </vt:variant>
      <vt:variant>
        <vt:lpwstr/>
      </vt:variant>
      <vt:variant>
        <vt:i4>2621567</vt:i4>
      </vt:variant>
      <vt:variant>
        <vt:i4>6</vt:i4>
      </vt:variant>
      <vt:variant>
        <vt:i4>0</vt:i4>
      </vt:variant>
      <vt:variant>
        <vt:i4>5</vt:i4>
      </vt:variant>
      <vt:variant>
        <vt:lpwstr>http://msdn.microsoft.com/en-us/library/system.random.aspx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Energy Proposal Template</dc:title>
  <dc:subject>Template for Proposals</dc:subject>
  <dc:creator>Kevin</dc:creator>
  <cp:lastModifiedBy>Harvey, Jon (Enel North America - USA)</cp:lastModifiedBy>
  <cp:revision>4</cp:revision>
  <cp:lastPrinted>2021-01-03T16:53:00Z</cp:lastPrinted>
  <dcterms:created xsi:type="dcterms:W3CDTF">2021-01-03T16:56:00Z</dcterms:created>
  <dcterms:modified xsi:type="dcterms:W3CDTF">2021-01-03T17:07:00Z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0x0101009AF4CFE60BC51D4C918708F8F6F4B1A4</vt:lpwstr>
  </property>
</Properties>
</file>