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48A29F82" w:rsidR="001C03D0" w:rsidRPr="00B94143" w:rsidRDefault="001C03D0" w:rsidP="001C03D0">
      <w:pPr>
        <w:ind w:left="720"/>
        <w:rPr>
          <w:rFonts w:cs="Arial"/>
          <w:lang w:eastAsia="ar-SA"/>
        </w:rPr>
      </w:pPr>
      <w:r w:rsidRPr="00B94143">
        <w:rPr>
          <w:rFonts w:cs="Arial"/>
          <w:lang w:eastAsia="ar-SA"/>
        </w:rPr>
        <w:t xml:space="preserve">c/o </w:t>
      </w:r>
      <w:r w:rsidR="004079BF">
        <w:rPr>
          <w:rFonts w:cs="Arial"/>
          <w:lang w:eastAsia="ar-SA"/>
        </w:rPr>
        <w:t>Ene</w:t>
      </w:r>
      <w:r w:rsidR="0066323A">
        <w:rPr>
          <w:rFonts w:cs="Arial"/>
          <w:lang w:eastAsia="ar-SA"/>
        </w:rPr>
        <w:t>l X</w:t>
      </w:r>
      <w:r w:rsidR="006D51A4">
        <w:rPr>
          <w:rFonts w:cs="Arial"/>
          <w:lang w:eastAsia="ar-SA"/>
        </w:rPr>
        <w:t xml:space="preserve"> North America</w:t>
      </w:r>
      <w:r w:rsidR="00F53909">
        <w:rPr>
          <w:rFonts w:cs="Arial"/>
          <w:lang w:eastAsia="ar-SA"/>
        </w:rPr>
        <w:t>, Inc.</w:t>
      </w:r>
    </w:p>
    <w:p w14:paraId="6C930782" w14:textId="77777777" w:rsidR="006D51A4" w:rsidRPr="006D51A4" w:rsidRDefault="006D51A4" w:rsidP="006D51A4">
      <w:pPr>
        <w:ind w:left="720"/>
        <w:rPr>
          <w:rFonts w:cs="Arial"/>
          <w:lang w:eastAsia="ar-SA"/>
        </w:rPr>
      </w:pPr>
      <w:r w:rsidRPr="006D51A4">
        <w:rPr>
          <w:rFonts w:cs="Arial"/>
          <w:lang w:eastAsia="ar-SA"/>
        </w:rPr>
        <w:t>One Marina Park Drive, Suite 400</w:t>
      </w:r>
    </w:p>
    <w:p w14:paraId="60227A54" w14:textId="0030023F" w:rsidR="001C03D0" w:rsidRPr="00B94143" w:rsidRDefault="006D51A4" w:rsidP="001C03D0">
      <w:pPr>
        <w:ind w:left="720"/>
        <w:rPr>
          <w:rFonts w:cs="Arial"/>
          <w:lang w:eastAsia="ar-SA"/>
        </w:rPr>
      </w:pPr>
      <w:r w:rsidRPr="006D51A4">
        <w:rPr>
          <w:rFonts w:cs="Arial"/>
          <w:lang w:eastAsia="ar-SA"/>
        </w:rPr>
        <w:t>Boston, MA 02210</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B3013C">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3E41FDD5"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0B4B79" w:rsidRPr="000B4B79">
        <w:rPr>
          <w:rFonts w:cs="Arial"/>
          <w:szCs w:val="22"/>
          <w:lang w:val="en-US"/>
        </w:rPr>
        <w:t xml:space="preserve">Thursday, </w:t>
      </w:r>
      <w:r w:rsidR="00E17CEE" w:rsidRPr="00E17CEE">
        <w:rPr>
          <w:rFonts w:cs="Arial"/>
          <w:szCs w:val="22"/>
          <w:lang w:val="en-US"/>
        </w:rPr>
        <w:t>December 16</w:t>
      </w:r>
      <w:r w:rsidR="003312B9">
        <w:rPr>
          <w:rFonts w:cs="Arial"/>
          <w:szCs w:val="22"/>
          <w:lang w:val="en-US"/>
        </w:rPr>
        <w:t xml:space="preserve">, </w:t>
      </w:r>
      <w:r w:rsidR="00C10095">
        <w:rPr>
          <w:rFonts w:cs="Arial"/>
          <w:szCs w:val="22"/>
          <w:lang w:val="en-US"/>
        </w:rPr>
        <w:t>2021</w:t>
      </w:r>
      <w:r w:rsidRPr="00B94143">
        <w:rPr>
          <w:rFonts w:cs="Arial"/>
          <w:szCs w:val="22"/>
        </w:rPr>
        <w:t xml:space="preserve">. </w:t>
      </w:r>
    </w:p>
    <w:p w14:paraId="3D6605C4" w14:textId="40B76961"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0B4B79" w:rsidRPr="000B4B79">
        <w:rPr>
          <w:rFonts w:cs="Arial"/>
          <w:szCs w:val="22"/>
          <w:lang w:val="en-US"/>
        </w:rPr>
        <w:t xml:space="preserve">Thursday, </w:t>
      </w:r>
      <w:r w:rsidR="00E17CEE" w:rsidRPr="00E17CEE">
        <w:rPr>
          <w:rFonts w:cs="Arial"/>
          <w:szCs w:val="22"/>
          <w:lang w:val="en-US"/>
        </w:rPr>
        <w:t>December 16</w:t>
      </w:r>
      <w:r w:rsidR="003312B9">
        <w:rPr>
          <w:rFonts w:cs="Arial"/>
          <w:szCs w:val="22"/>
          <w:lang w:val="en-US"/>
        </w:rPr>
        <w:t xml:space="preserve">, </w:t>
      </w:r>
      <w:r w:rsidR="00C10095">
        <w:rPr>
          <w:rFonts w:cs="Arial"/>
          <w:szCs w:val="22"/>
          <w:lang w:val="en-US"/>
        </w:rPr>
        <w:t>2021</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Printed name and title</w:t>
      </w:r>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p w14:paraId="3F8F8501" w14:textId="77777777" w:rsidR="001C03D0" w:rsidRPr="00B94143" w:rsidRDefault="001C03D0"/>
    <w:p w14:paraId="7FEE4C8E" w14:textId="77777777" w:rsidR="001C03D0" w:rsidRPr="00B94143" w:rsidRDefault="001C03D0"/>
    <w:sectPr w:rsidR="001C03D0" w:rsidRPr="00B94143" w:rsidSect="00D65BBC">
      <w:headerReference w:type="even" r:id="rId15"/>
      <w:headerReference w:type="default" r:id="rId16"/>
      <w:headerReference w:type="first" r:id="rId17"/>
      <w:pgSz w:w="12240" w:h="15840"/>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82653" w14:textId="77777777" w:rsidR="008B01D4" w:rsidRDefault="008B01D4">
      <w:r>
        <w:separator/>
      </w:r>
    </w:p>
  </w:endnote>
  <w:endnote w:type="continuationSeparator" w:id="0">
    <w:p w14:paraId="2D856357" w14:textId="77777777" w:rsidR="008B01D4" w:rsidRDefault="008B01D4">
      <w:r>
        <w:continuationSeparator/>
      </w:r>
    </w:p>
  </w:endnote>
  <w:endnote w:type="continuationNotice" w:id="1">
    <w:p w14:paraId="5E6B2BB5" w14:textId="77777777" w:rsidR="008B01D4" w:rsidRDefault="008B0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2FAD0" w14:textId="5462DEC3" w:rsidR="00EB573B" w:rsidRDefault="00EB573B" w:rsidP="00467822">
    <w:pPr>
      <w:pStyle w:val="Footer"/>
    </w:pPr>
    <w:r w:rsidRPr="00427218">
      <w:t xml:space="preserve">Issued on </w:t>
    </w:r>
    <w:r>
      <w:t>October 5, 2021</w:t>
    </w:r>
    <w:r>
      <w:tab/>
      <w:t>Page A-</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72641" w14:textId="77777777" w:rsidR="008B01D4" w:rsidRDefault="008B01D4">
      <w:r>
        <w:separator/>
      </w:r>
    </w:p>
  </w:footnote>
  <w:footnote w:type="continuationSeparator" w:id="0">
    <w:p w14:paraId="2F67E0DC" w14:textId="77777777" w:rsidR="008B01D4" w:rsidRDefault="008B01D4">
      <w:r>
        <w:continuationSeparator/>
      </w:r>
    </w:p>
  </w:footnote>
  <w:footnote w:type="continuationNotice" w:id="1">
    <w:p w14:paraId="506D9B64" w14:textId="77777777" w:rsidR="008B01D4" w:rsidRDefault="008B01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07A94" w14:textId="77777777" w:rsidR="00EB573B" w:rsidRDefault="00EB57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3F21C" w14:textId="1D902D02" w:rsidR="00EB573B" w:rsidRDefault="00EB573B" w:rsidP="001C03D0">
    <w:pPr>
      <w:pStyle w:val="Header"/>
      <w:rPr>
        <w:lang w:eastAsia="ar-SA"/>
      </w:rPr>
    </w:pPr>
    <w:r w:rsidRPr="004B1083">
      <w:rPr>
        <w:rFonts w:cs="Arial"/>
        <w:i/>
        <w:sz w:val="20"/>
        <w:szCs w:val="20"/>
        <w:lang w:eastAsia="ar-SA"/>
      </w:rPr>
      <w:t>Auction Notice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21C05" w14:textId="77777777" w:rsidR="00EB573B" w:rsidRDefault="00EB57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251C3" w14:textId="77777777" w:rsidR="00EB573B" w:rsidRDefault="00EB573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41E89" w14:textId="15EF3C65" w:rsidR="00EB573B" w:rsidRDefault="00EB573B">
    <w:pPr>
      <w:pStyle w:val="Header"/>
      <w:rPr>
        <w:rFonts w:cs="Arial"/>
        <w:i/>
        <w:sz w:val="20"/>
        <w:szCs w:val="20"/>
        <w:lang w:eastAsia="ar-SA"/>
      </w:rPr>
    </w:pPr>
    <w:r w:rsidRPr="004B1083">
      <w:rPr>
        <w:rFonts w:cs="Arial"/>
        <w:i/>
        <w:sz w:val="20"/>
        <w:szCs w:val="20"/>
        <w:lang w:eastAsia="ar-SA"/>
      </w:rPr>
      <w:t>Auction Notice</w:t>
    </w:r>
  </w:p>
  <w:p w14:paraId="1ED41FC0" w14:textId="77777777" w:rsidR="00EB573B" w:rsidRDefault="00EB573B" w:rsidP="001C03D0">
    <w:pPr>
      <w:pStyle w:val="Header"/>
      <w:jc w:val="right"/>
      <w:rPr>
        <w:lang w:eastAsia="ar-SA"/>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DC634" w14:textId="77777777" w:rsidR="00EB573B" w:rsidRDefault="00EB57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8"/>
  </w:num>
  <w:num w:numId="9">
    <w:abstractNumId w:val="9"/>
  </w:num>
  <w:num w:numId="10">
    <w:abstractNumId w:val="12"/>
  </w:num>
  <w:num w:numId="11">
    <w:abstractNumId w:val="13"/>
  </w:num>
  <w:num w:numId="12">
    <w:abstractNumId w:val="24"/>
  </w:num>
  <w:num w:numId="13">
    <w:abstractNumId w:val="25"/>
  </w:num>
  <w:num w:numId="14">
    <w:abstractNumId w:val="18"/>
  </w:num>
  <w:num w:numId="15">
    <w:abstractNumId w:val="23"/>
  </w:num>
  <w:num w:numId="16">
    <w:abstractNumId w:val="26"/>
  </w:num>
  <w:num w:numId="17">
    <w:abstractNumId w:val="17"/>
  </w:num>
  <w:num w:numId="18">
    <w:abstractNumId w:val="19"/>
  </w:num>
  <w:num w:numId="19">
    <w:abstractNumId w:val="22"/>
  </w:num>
  <w:num w:numId="20">
    <w:abstractNumId w:val="21"/>
  </w:num>
  <w:num w:numId="21">
    <w:abstractNumId w:val="15"/>
  </w:num>
  <w:num w:numId="22">
    <w:abstractNumId w:val="20"/>
  </w:num>
  <w:num w:numId="23">
    <w:abstractNumId w:val="14"/>
  </w:num>
  <w:num w:numId="24">
    <w:abstractNumId w:val="16"/>
  </w:num>
  <w:num w:numId="25">
    <w:abstractNumId w:val="9"/>
  </w:num>
  <w:num w:numId="26">
    <w:abstractNumId w:val="9"/>
  </w:num>
  <w:num w:numId="2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it-IT" w:vendorID="64" w:dllVersion="0" w:nlCheck="1" w:checkStyle="0"/>
  <w:activeWritingStyle w:appName="MSWord" w:lang="en-US" w:vendorID="64" w:dllVersion="0" w:nlCheck="1" w:checkStyle="0"/>
  <w:activeWritingStyle w:appName="MSWord" w:lang="fr-FR" w:vendorID="64" w:dllVersion="0" w:nlCheck="1" w:checkStyle="0"/>
  <w:activeWritingStyle w:appName="MSWord" w:lang="pt-B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A48"/>
    <w:rsid w:val="00001C6B"/>
    <w:rsid w:val="00001EA2"/>
    <w:rsid w:val="0000288B"/>
    <w:rsid w:val="000028D9"/>
    <w:rsid w:val="00003268"/>
    <w:rsid w:val="000033CD"/>
    <w:rsid w:val="00004258"/>
    <w:rsid w:val="000043AC"/>
    <w:rsid w:val="000049D4"/>
    <w:rsid w:val="00004A04"/>
    <w:rsid w:val="00004FF8"/>
    <w:rsid w:val="000051C5"/>
    <w:rsid w:val="000051D5"/>
    <w:rsid w:val="00005614"/>
    <w:rsid w:val="00005806"/>
    <w:rsid w:val="000061B0"/>
    <w:rsid w:val="00006DF0"/>
    <w:rsid w:val="00006FD7"/>
    <w:rsid w:val="00007F8C"/>
    <w:rsid w:val="0001004B"/>
    <w:rsid w:val="00010556"/>
    <w:rsid w:val="00010718"/>
    <w:rsid w:val="00011C56"/>
    <w:rsid w:val="00012006"/>
    <w:rsid w:val="00012FE7"/>
    <w:rsid w:val="00013130"/>
    <w:rsid w:val="00013B8D"/>
    <w:rsid w:val="00013BD2"/>
    <w:rsid w:val="00015AB4"/>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5DB0"/>
    <w:rsid w:val="00025F3B"/>
    <w:rsid w:val="0002627D"/>
    <w:rsid w:val="00026EE0"/>
    <w:rsid w:val="000279B8"/>
    <w:rsid w:val="000300BF"/>
    <w:rsid w:val="00030A23"/>
    <w:rsid w:val="00030BF2"/>
    <w:rsid w:val="00030E31"/>
    <w:rsid w:val="000311A4"/>
    <w:rsid w:val="00031CAA"/>
    <w:rsid w:val="00032885"/>
    <w:rsid w:val="00032BBA"/>
    <w:rsid w:val="00032D27"/>
    <w:rsid w:val="0003354B"/>
    <w:rsid w:val="00033C6B"/>
    <w:rsid w:val="000344FA"/>
    <w:rsid w:val="00034DAB"/>
    <w:rsid w:val="00035211"/>
    <w:rsid w:val="0003593E"/>
    <w:rsid w:val="000362D7"/>
    <w:rsid w:val="00036F7D"/>
    <w:rsid w:val="00037986"/>
    <w:rsid w:val="00037A77"/>
    <w:rsid w:val="00037EC8"/>
    <w:rsid w:val="00040150"/>
    <w:rsid w:val="00040336"/>
    <w:rsid w:val="000406BB"/>
    <w:rsid w:val="00040EA2"/>
    <w:rsid w:val="00041064"/>
    <w:rsid w:val="00041386"/>
    <w:rsid w:val="00041427"/>
    <w:rsid w:val="000417C8"/>
    <w:rsid w:val="000421AC"/>
    <w:rsid w:val="0004237C"/>
    <w:rsid w:val="00042788"/>
    <w:rsid w:val="00043A96"/>
    <w:rsid w:val="00044796"/>
    <w:rsid w:val="00044E59"/>
    <w:rsid w:val="00045269"/>
    <w:rsid w:val="00045502"/>
    <w:rsid w:val="00046881"/>
    <w:rsid w:val="00046A1B"/>
    <w:rsid w:val="00047193"/>
    <w:rsid w:val="0005160D"/>
    <w:rsid w:val="00051778"/>
    <w:rsid w:val="00051D20"/>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E57"/>
    <w:rsid w:val="00067E72"/>
    <w:rsid w:val="00070769"/>
    <w:rsid w:val="00071219"/>
    <w:rsid w:val="00071455"/>
    <w:rsid w:val="000716FD"/>
    <w:rsid w:val="00071AB6"/>
    <w:rsid w:val="000720C2"/>
    <w:rsid w:val="000720FD"/>
    <w:rsid w:val="00072A20"/>
    <w:rsid w:val="00072A4D"/>
    <w:rsid w:val="000742D2"/>
    <w:rsid w:val="0007433C"/>
    <w:rsid w:val="000746C0"/>
    <w:rsid w:val="00074CDD"/>
    <w:rsid w:val="0007542B"/>
    <w:rsid w:val="00075529"/>
    <w:rsid w:val="00075B48"/>
    <w:rsid w:val="000761D1"/>
    <w:rsid w:val="00076E37"/>
    <w:rsid w:val="00076E79"/>
    <w:rsid w:val="0007739E"/>
    <w:rsid w:val="00077849"/>
    <w:rsid w:val="00077E1C"/>
    <w:rsid w:val="00077E95"/>
    <w:rsid w:val="000801E1"/>
    <w:rsid w:val="0008059C"/>
    <w:rsid w:val="00080DA1"/>
    <w:rsid w:val="00081735"/>
    <w:rsid w:val="00081A37"/>
    <w:rsid w:val="00081B4B"/>
    <w:rsid w:val="00082779"/>
    <w:rsid w:val="000833DE"/>
    <w:rsid w:val="0008359B"/>
    <w:rsid w:val="00083992"/>
    <w:rsid w:val="00083E54"/>
    <w:rsid w:val="000845C7"/>
    <w:rsid w:val="000851F1"/>
    <w:rsid w:val="000864C6"/>
    <w:rsid w:val="00086EFC"/>
    <w:rsid w:val="00087374"/>
    <w:rsid w:val="00087CEA"/>
    <w:rsid w:val="000908E9"/>
    <w:rsid w:val="00090970"/>
    <w:rsid w:val="00090E91"/>
    <w:rsid w:val="00091ACF"/>
    <w:rsid w:val="00092B44"/>
    <w:rsid w:val="00093701"/>
    <w:rsid w:val="00093C3C"/>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78"/>
    <w:rsid w:val="000A5CB8"/>
    <w:rsid w:val="000A5E96"/>
    <w:rsid w:val="000A66D2"/>
    <w:rsid w:val="000A6E28"/>
    <w:rsid w:val="000A79C9"/>
    <w:rsid w:val="000A7B3D"/>
    <w:rsid w:val="000A7D18"/>
    <w:rsid w:val="000B03E2"/>
    <w:rsid w:val="000B086A"/>
    <w:rsid w:val="000B0ABF"/>
    <w:rsid w:val="000B0FA1"/>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FFC"/>
    <w:rsid w:val="000C0911"/>
    <w:rsid w:val="000C0AC7"/>
    <w:rsid w:val="000C15A3"/>
    <w:rsid w:val="000C17E5"/>
    <w:rsid w:val="000C1A08"/>
    <w:rsid w:val="000C1FA6"/>
    <w:rsid w:val="000C242B"/>
    <w:rsid w:val="000C38D6"/>
    <w:rsid w:val="000C3D84"/>
    <w:rsid w:val="000C3E82"/>
    <w:rsid w:val="000C4203"/>
    <w:rsid w:val="000C4446"/>
    <w:rsid w:val="000C4A81"/>
    <w:rsid w:val="000C5562"/>
    <w:rsid w:val="000C6AB2"/>
    <w:rsid w:val="000C6B05"/>
    <w:rsid w:val="000C72E0"/>
    <w:rsid w:val="000D014C"/>
    <w:rsid w:val="000D0B6C"/>
    <w:rsid w:val="000D1441"/>
    <w:rsid w:val="000D330F"/>
    <w:rsid w:val="000D3A40"/>
    <w:rsid w:val="000D501A"/>
    <w:rsid w:val="000D5034"/>
    <w:rsid w:val="000D52FD"/>
    <w:rsid w:val="000D5995"/>
    <w:rsid w:val="000D6C3D"/>
    <w:rsid w:val="000D70BB"/>
    <w:rsid w:val="000D754D"/>
    <w:rsid w:val="000D7B2C"/>
    <w:rsid w:val="000E0221"/>
    <w:rsid w:val="000E04AB"/>
    <w:rsid w:val="000E0D32"/>
    <w:rsid w:val="000E1481"/>
    <w:rsid w:val="000E1E8E"/>
    <w:rsid w:val="000E25B1"/>
    <w:rsid w:val="000E2FDF"/>
    <w:rsid w:val="000E3318"/>
    <w:rsid w:val="000E33C8"/>
    <w:rsid w:val="000E3428"/>
    <w:rsid w:val="000E3B91"/>
    <w:rsid w:val="000E4231"/>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563"/>
    <w:rsid w:val="000F456C"/>
    <w:rsid w:val="000F56B7"/>
    <w:rsid w:val="000F5C9C"/>
    <w:rsid w:val="000F5F79"/>
    <w:rsid w:val="000F6008"/>
    <w:rsid w:val="000F710B"/>
    <w:rsid w:val="000F75F0"/>
    <w:rsid w:val="000F777D"/>
    <w:rsid w:val="0010007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A5B"/>
    <w:rsid w:val="00107B01"/>
    <w:rsid w:val="001101C2"/>
    <w:rsid w:val="001104DB"/>
    <w:rsid w:val="00110D5F"/>
    <w:rsid w:val="001118D8"/>
    <w:rsid w:val="001119AA"/>
    <w:rsid w:val="00112335"/>
    <w:rsid w:val="00112B9D"/>
    <w:rsid w:val="001137A6"/>
    <w:rsid w:val="001140D8"/>
    <w:rsid w:val="00114105"/>
    <w:rsid w:val="001143CF"/>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440D"/>
    <w:rsid w:val="001246F0"/>
    <w:rsid w:val="00124E81"/>
    <w:rsid w:val="00124FB1"/>
    <w:rsid w:val="00125B73"/>
    <w:rsid w:val="001265FC"/>
    <w:rsid w:val="00126D48"/>
    <w:rsid w:val="001277DC"/>
    <w:rsid w:val="00127909"/>
    <w:rsid w:val="00130156"/>
    <w:rsid w:val="001302CF"/>
    <w:rsid w:val="001308B6"/>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2F9"/>
    <w:rsid w:val="001433D7"/>
    <w:rsid w:val="001433FC"/>
    <w:rsid w:val="001435C1"/>
    <w:rsid w:val="00143E61"/>
    <w:rsid w:val="00144CD8"/>
    <w:rsid w:val="00145726"/>
    <w:rsid w:val="00146F51"/>
    <w:rsid w:val="00147037"/>
    <w:rsid w:val="00147ADE"/>
    <w:rsid w:val="00150219"/>
    <w:rsid w:val="0015082C"/>
    <w:rsid w:val="00153062"/>
    <w:rsid w:val="00153A1D"/>
    <w:rsid w:val="00153DAB"/>
    <w:rsid w:val="001540E7"/>
    <w:rsid w:val="0015461B"/>
    <w:rsid w:val="00155219"/>
    <w:rsid w:val="001553C4"/>
    <w:rsid w:val="001556E8"/>
    <w:rsid w:val="001557D4"/>
    <w:rsid w:val="001563D8"/>
    <w:rsid w:val="001564AE"/>
    <w:rsid w:val="001568C3"/>
    <w:rsid w:val="001569DE"/>
    <w:rsid w:val="001571CA"/>
    <w:rsid w:val="00157203"/>
    <w:rsid w:val="00157270"/>
    <w:rsid w:val="00160029"/>
    <w:rsid w:val="00160061"/>
    <w:rsid w:val="00160277"/>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DFC"/>
    <w:rsid w:val="00192A11"/>
    <w:rsid w:val="0019388D"/>
    <w:rsid w:val="00193E4C"/>
    <w:rsid w:val="00194EFD"/>
    <w:rsid w:val="001951E9"/>
    <w:rsid w:val="00195B78"/>
    <w:rsid w:val="00196841"/>
    <w:rsid w:val="00196871"/>
    <w:rsid w:val="001A029F"/>
    <w:rsid w:val="001A0714"/>
    <w:rsid w:val="001A10E1"/>
    <w:rsid w:val="001A12E7"/>
    <w:rsid w:val="001A13CB"/>
    <w:rsid w:val="001A1947"/>
    <w:rsid w:val="001A1B3A"/>
    <w:rsid w:val="001A1C42"/>
    <w:rsid w:val="001A1C53"/>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28C6"/>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E0146"/>
    <w:rsid w:val="001E0394"/>
    <w:rsid w:val="001E06B1"/>
    <w:rsid w:val="001E08DD"/>
    <w:rsid w:val="001E091A"/>
    <w:rsid w:val="001E1111"/>
    <w:rsid w:val="001E1E88"/>
    <w:rsid w:val="001E1F05"/>
    <w:rsid w:val="001E2A08"/>
    <w:rsid w:val="001E2DEA"/>
    <w:rsid w:val="001E31F2"/>
    <w:rsid w:val="001E4B5B"/>
    <w:rsid w:val="001E515F"/>
    <w:rsid w:val="001E53BA"/>
    <w:rsid w:val="001E5A08"/>
    <w:rsid w:val="001E5C85"/>
    <w:rsid w:val="001E63FF"/>
    <w:rsid w:val="001E6651"/>
    <w:rsid w:val="001E7C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B3"/>
    <w:rsid w:val="001F57DB"/>
    <w:rsid w:val="001F5AEA"/>
    <w:rsid w:val="001F5BF1"/>
    <w:rsid w:val="001F5D7E"/>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813"/>
    <w:rsid w:val="00204444"/>
    <w:rsid w:val="00204642"/>
    <w:rsid w:val="00204C8D"/>
    <w:rsid w:val="0020526C"/>
    <w:rsid w:val="00205AE7"/>
    <w:rsid w:val="00205C8A"/>
    <w:rsid w:val="00205E50"/>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687"/>
    <w:rsid w:val="002148F9"/>
    <w:rsid w:val="00216762"/>
    <w:rsid w:val="00216787"/>
    <w:rsid w:val="0021681A"/>
    <w:rsid w:val="00217856"/>
    <w:rsid w:val="002201F7"/>
    <w:rsid w:val="0022064C"/>
    <w:rsid w:val="0022077B"/>
    <w:rsid w:val="00220BE7"/>
    <w:rsid w:val="0022148C"/>
    <w:rsid w:val="002227BB"/>
    <w:rsid w:val="00223922"/>
    <w:rsid w:val="00223A44"/>
    <w:rsid w:val="002247D3"/>
    <w:rsid w:val="00224BA2"/>
    <w:rsid w:val="00224C93"/>
    <w:rsid w:val="002251EC"/>
    <w:rsid w:val="002264BF"/>
    <w:rsid w:val="002265B8"/>
    <w:rsid w:val="002265CB"/>
    <w:rsid w:val="00226A00"/>
    <w:rsid w:val="00227060"/>
    <w:rsid w:val="00227B15"/>
    <w:rsid w:val="00227EE9"/>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690D"/>
    <w:rsid w:val="00237AEA"/>
    <w:rsid w:val="002404F0"/>
    <w:rsid w:val="00240D96"/>
    <w:rsid w:val="002411FA"/>
    <w:rsid w:val="00241718"/>
    <w:rsid w:val="00242724"/>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AA8"/>
    <w:rsid w:val="00276EB3"/>
    <w:rsid w:val="00277293"/>
    <w:rsid w:val="0027750E"/>
    <w:rsid w:val="00277694"/>
    <w:rsid w:val="002804CC"/>
    <w:rsid w:val="0028062A"/>
    <w:rsid w:val="00280AD3"/>
    <w:rsid w:val="00281EAB"/>
    <w:rsid w:val="002821F9"/>
    <w:rsid w:val="00282407"/>
    <w:rsid w:val="00282910"/>
    <w:rsid w:val="002837F9"/>
    <w:rsid w:val="002854BD"/>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A0165"/>
    <w:rsid w:val="002A034E"/>
    <w:rsid w:val="002A0AB2"/>
    <w:rsid w:val="002A13DA"/>
    <w:rsid w:val="002A2A6A"/>
    <w:rsid w:val="002A2BD5"/>
    <w:rsid w:val="002A49A6"/>
    <w:rsid w:val="002A50E8"/>
    <w:rsid w:val="002A5259"/>
    <w:rsid w:val="002A5787"/>
    <w:rsid w:val="002A5845"/>
    <w:rsid w:val="002A5A8C"/>
    <w:rsid w:val="002A660F"/>
    <w:rsid w:val="002A6F8F"/>
    <w:rsid w:val="002A7719"/>
    <w:rsid w:val="002B034E"/>
    <w:rsid w:val="002B0395"/>
    <w:rsid w:val="002B1F9E"/>
    <w:rsid w:val="002B2398"/>
    <w:rsid w:val="002B24D9"/>
    <w:rsid w:val="002B2C45"/>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1302"/>
    <w:rsid w:val="002C1328"/>
    <w:rsid w:val="002C14D3"/>
    <w:rsid w:val="002C1679"/>
    <w:rsid w:val="002C17B5"/>
    <w:rsid w:val="002C18EA"/>
    <w:rsid w:val="002C2069"/>
    <w:rsid w:val="002C2123"/>
    <w:rsid w:val="002C228A"/>
    <w:rsid w:val="002C307D"/>
    <w:rsid w:val="002C3546"/>
    <w:rsid w:val="002C3BB0"/>
    <w:rsid w:val="002C5168"/>
    <w:rsid w:val="002C51A6"/>
    <w:rsid w:val="002C598E"/>
    <w:rsid w:val="002C5FD8"/>
    <w:rsid w:val="002C65C8"/>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E47"/>
    <w:rsid w:val="002E1FB3"/>
    <w:rsid w:val="002E20DD"/>
    <w:rsid w:val="002E254B"/>
    <w:rsid w:val="002E28BF"/>
    <w:rsid w:val="002E2A50"/>
    <w:rsid w:val="002E3FD6"/>
    <w:rsid w:val="002E4462"/>
    <w:rsid w:val="002E4478"/>
    <w:rsid w:val="002E62C5"/>
    <w:rsid w:val="002E7D0C"/>
    <w:rsid w:val="002E7DB2"/>
    <w:rsid w:val="002E7F5D"/>
    <w:rsid w:val="002F0189"/>
    <w:rsid w:val="002F22AB"/>
    <w:rsid w:val="002F24F4"/>
    <w:rsid w:val="002F390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709D"/>
    <w:rsid w:val="0031727B"/>
    <w:rsid w:val="0031740B"/>
    <w:rsid w:val="003174FB"/>
    <w:rsid w:val="00317597"/>
    <w:rsid w:val="00317869"/>
    <w:rsid w:val="003200A4"/>
    <w:rsid w:val="00320DAC"/>
    <w:rsid w:val="00321004"/>
    <w:rsid w:val="003214B5"/>
    <w:rsid w:val="003220DC"/>
    <w:rsid w:val="003223E8"/>
    <w:rsid w:val="00322437"/>
    <w:rsid w:val="0032288D"/>
    <w:rsid w:val="00322B8F"/>
    <w:rsid w:val="003234D7"/>
    <w:rsid w:val="00323A97"/>
    <w:rsid w:val="00324F76"/>
    <w:rsid w:val="003253CF"/>
    <w:rsid w:val="00325943"/>
    <w:rsid w:val="00325C76"/>
    <w:rsid w:val="0032688A"/>
    <w:rsid w:val="00326DEF"/>
    <w:rsid w:val="00327224"/>
    <w:rsid w:val="003275FA"/>
    <w:rsid w:val="003279BB"/>
    <w:rsid w:val="00327A82"/>
    <w:rsid w:val="00330402"/>
    <w:rsid w:val="003305F7"/>
    <w:rsid w:val="003312B9"/>
    <w:rsid w:val="00331335"/>
    <w:rsid w:val="00331E1A"/>
    <w:rsid w:val="00333736"/>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52D6"/>
    <w:rsid w:val="00375731"/>
    <w:rsid w:val="003758DF"/>
    <w:rsid w:val="003760E7"/>
    <w:rsid w:val="0037631C"/>
    <w:rsid w:val="0037678C"/>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507"/>
    <w:rsid w:val="003A49AF"/>
    <w:rsid w:val="003A5331"/>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87F"/>
    <w:rsid w:val="003B2B76"/>
    <w:rsid w:val="003B309C"/>
    <w:rsid w:val="003B3143"/>
    <w:rsid w:val="003B3D86"/>
    <w:rsid w:val="003B429D"/>
    <w:rsid w:val="003B42B6"/>
    <w:rsid w:val="003B4441"/>
    <w:rsid w:val="003B5FDA"/>
    <w:rsid w:val="003B70A3"/>
    <w:rsid w:val="003B7479"/>
    <w:rsid w:val="003B7BFC"/>
    <w:rsid w:val="003B7E70"/>
    <w:rsid w:val="003C1116"/>
    <w:rsid w:val="003C228F"/>
    <w:rsid w:val="003C39F2"/>
    <w:rsid w:val="003C3C61"/>
    <w:rsid w:val="003C40AE"/>
    <w:rsid w:val="003C47C2"/>
    <w:rsid w:val="003C485D"/>
    <w:rsid w:val="003C48B8"/>
    <w:rsid w:val="003C50AD"/>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4326"/>
    <w:rsid w:val="003F4AB1"/>
    <w:rsid w:val="003F4E45"/>
    <w:rsid w:val="003F4FF4"/>
    <w:rsid w:val="003F6933"/>
    <w:rsid w:val="003F7102"/>
    <w:rsid w:val="003F7888"/>
    <w:rsid w:val="003F7B53"/>
    <w:rsid w:val="00400065"/>
    <w:rsid w:val="004006B2"/>
    <w:rsid w:val="00400E41"/>
    <w:rsid w:val="00401086"/>
    <w:rsid w:val="00401337"/>
    <w:rsid w:val="0040141E"/>
    <w:rsid w:val="0040162F"/>
    <w:rsid w:val="00401861"/>
    <w:rsid w:val="00401A05"/>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BF"/>
    <w:rsid w:val="00460CFC"/>
    <w:rsid w:val="0046130D"/>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E4C"/>
    <w:rsid w:val="00480891"/>
    <w:rsid w:val="00480A56"/>
    <w:rsid w:val="0048139C"/>
    <w:rsid w:val="00481E0B"/>
    <w:rsid w:val="004822B6"/>
    <w:rsid w:val="0048332D"/>
    <w:rsid w:val="0048370B"/>
    <w:rsid w:val="00483A35"/>
    <w:rsid w:val="00483B3D"/>
    <w:rsid w:val="00483CD5"/>
    <w:rsid w:val="00484944"/>
    <w:rsid w:val="00486177"/>
    <w:rsid w:val="00486738"/>
    <w:rsid w:val="0048767C"/>
    <w:rsid w:val="00487954"/>
    <w:rsid w:val="00490382"/>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FC7"/>
    <w:rsid w:val="004B0F97"/>
    <w:rsid w:val="004B1083"/>
    <w:rsid w:val="004B2364"/>
    <w:rsid w:val="004B25EC"/>
    <w:rsid w:val="004B2A2A"/>
    <w:rsid w:val="004B3285"/>
    <w:rsid w:val="004B34FD"/>
    <w:rsid w:val="004B3D0A"/>
    <w:rsid w:val="004B445D"/>
    <w:rsid w:val="004B561B"/>
    <w:rsid w:val="004B5688"/>
    <w:rsid w:val="004B5E46"/>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D07"/>
    <w:rsid w:val="004C6F2A"/>
    <w:rsid w:val="004C7031"/>
    <w:rsid w:val="004C7288"/>
    <w:rsid w:val="004D08C8"/>
    <w:rsid w:val="004D0AB1"/>
    <w:rsid w:val="004D0D77"/>
    <w:rsid w:val="004D0D7F"/>
    <w:rsid w:val="004D21F3"/>
    <w:rsid w:val="004D29F3"/>
    <w:rsid w:val="004D2CBC"/>
    <w:rsid w:val="004D31CB"/>
    <w:rsid w:val="004D32C9"/>
    <w:rsid w:val="004D3C85"/>
    <w:rsid w:val="004D3ED1"/>
    <w:rsid w:val="004D44EC"/>
    <w:rsid w:val="004D531B"/>
    <w:rsid w:val="004D55B2"/>
    <w:rsid w:val="004D5BAE"/>
    <w:rsid w:val="004D6233"/>
    <w:rsid w:val="004D6469"/>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9AA"/>
    <w:rsid w:val="004F1EDF"/>
    <w:rsid w:val="004F2E27"/>
    <w:rsid w:val="004F2EBE"/>
    <w:rsid w:val="004F434E"/>
    <w:rsid w:val="004F4A21"/>
    <w:rsid w:val="004F4C49"/>
    <w:rsid w:val="004F5422"/>
    <w:rsid w:val="004F5492"/>
    <w:rsid w:val="004F5517"/>
    <w:rsid w:val="004F59BE"/>
    <w:rsid w:val="004F6554"/>
    <w:rsid w:val="004F6C0E"/>
    <w:rsid w:val="004F727B"/>
    <w:rsid w:val="004F7B05"/>
    <w:rsid w:val="004F7C02"/>
    <w:rsid w:val="005007C7"/>
    <w:rsid w:val="00501184"/>
    <w:rsid w:val="00501AE3"/>
    <w:rsid w:val="00502406"/>
    <w:rsid w:val="005024BE"/>
    <w:rsid w:val="00502553"/>
    <w:rsid w:val="005035C8"/>
    <w:rsid w:val="0050363B"/>
    <w:rsid w:val="00503BC8"/>
    <w:rsid w:val="00504114"/>
    <w:rsid w:val="00504581"/>
    <w:rsid w:val="00504C23"/>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D42"/>
    <w:rsid w:val="00530DB2"/>
    <w:rsid w:val="00531503"/>
    <w:rsid w:val="00532488"/>
    <w:rsid w:val="00533350"/>
    <w:rsid w:val="00533E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D49"/>
    <w:rsid w:val="00545A6C"/>
    <w:rsid w:val="005462DC"/>
    <w:rsid w:val="005463C2"/>
    <w:rsid w:val="005463F3"/>
    <w:rsid w:val="005467B4"/>
    <w:rsid w:val="005469C5"/>
    <w:rsid w:val="00546A5B"/>
    <w:rsid w:val="00546B88"/>
    <w:rsid w:val="00547295"/>
    <w:rsid w:val="00550967"/>
    <w:rsid w:val="00550AB6"/>
    <w:rsid w:val="00550EAC"/>
    <w:rsid w:val="00552195"/>
    <w:rsid w:val="0055272E"/>
    <w:rsid w:val="0055355A"/>
    <w:rsid w:val="005538ED"/>
    <w:rsid w:val="00553A7C"/>
    <w:rsid w:val="005542EF"/>
    <w:rsid w:val="005546B8"/>
    <w:rsid w:val="005546D4"/>
    <w:rsid w:val="00554BF2"/>
    <w:rsid w:val="00555201"/>
    <w:rsid w:val="00555569"/>
    <w:rsid w:val="00556C0E"/>
    <w:rsid w:val="00556C70"/>
    <w:rsid w:val="00557415"/>
    <w:rsid w:val="005579DA"/>
    <w:rsid w:val="00560093"/>
    <w:rsid w:val="00560412"/>
    <w:rsid w:val="00560516"/>
    <w:rsid w:val="00561112"/>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C7C"/>
    <w:rsid w:val="00572485"/>
    <w:rsid w:val="00572A39"/>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805"/>
    <w:rsid w:val="00586E31"/>
    <w:rsid w:val="0058702C"/>
    <w:rsid w:val="005879C8"/>
    <w:rsid w:val="00587C11"/>
    <w:rsid w:val="00587F4E"/>
    <w:rsid w:val="00590D14"/>
    <w:rsid w:val="005910F5"/>
    <w:rsid w:val="00591171"/>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731B"/>
    <w:rsid w:val="00597BCD"/>
    <w:rsid w:val="005A03B1"/>
    <w:rsid w:val="005A11D1"/>
    <w:rsid w:val="005A12BE"/>
    <w:rsid w:val="005A1995"/>
    <w:rsid w:val="005A1B5F"/>
    <w:rsid w:val="005A1D57"/>
    <w:rsid w:val="005A25B6"/>
    <w:rsid w:val="005A2B43"/>
    <w:rsid w:val="005A2C01"/>
    <w:rsid w:val="005A3A46"/>
    <w:rsid w:val="005A3EE9"/>
    <w:rsid w:val="005A3F0F"/>
    <w:rsid w:val="005A4459"/>
    <w:rsid w:val="005A45BF"/>
    <w:rsid w:val="005A4A9A"/>
    <w:rsid w:val="005A5415"/>
    <w:rsid w:val="005A556A"/>
    <w:rsid w:val="005A56E4"/>
    <w:rsid w:val="005A5830"/>
    <w:rsid w:val="005A5CA7"/>
    <w:rsid w:val="005A697F"/>
    <w:rsid w:val="005A6A02"/>
    <w:rsid w:val="005A6C16"/>
    <w:rsid w:val="005A722F"/>
    <w:rsid w:val="005B0504"/>
    <w:rsid w:val="005B0731"/>
    <w:rsid w:val="005B0CA8"/>
    <w:rsid w:val="005B10C8"/>
    <w:rsid w:val="005B11F7"/>
    <w:rsid w:val="005B1701"/>
    <w:rsid w:val="005B17CD"/>
    <w:rsid w:val="005B1FA2"/>
    <w:rsid w:val="005B2351"/>
    <w:rsid w:val="005B2582"/>
    <w:rsid w:val="005B2C40"/>
    <w:rsid w:val="005B2C6D"/>
    <w:rsid w:val="005B318A"/>
    <w:rsid w:val="005B3230"/>
    <w:rsid w:val="005B32E8"/>
    <w:rsid w:val="005B3BB6"/>
    <w:rsid w:val="005B4152"/>
    <w:rsid w:val="005B4B6B"/>
    <w:rsid w:val="005B4BD6"/>
    <w:rsid w:val="005B4C0E"/>
    <w:rsid w:val="005B4CD0"/>
    <w:rsid w:val="005B5688"/>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9D"/>
    <w:rsid w:val="005E6886"/>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6FE"/>
    <w:rsid w:val="005F7A81"/>
    <w:rsid w:val="00601D1C"/>
    <w:rsid w:val="006026D7"/>
    <w:rsid w:val="006027A1"/>
    <w:rsid w:val="0060297B"/>
    <w:rsid w:val="00602AA8"/>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B42"/>
    <w:rsid w:val="00616760"/>
    <w:rsid w:val="00616FBD"/>
    <w:rsid w:val="006174FD"/>
    <w:rsid w:val="00617E31"/>
    <w:rsid w:val="00620225"/>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321B"/>
    <w:rsid w:val="00633A8F"/>
    <w:rsid w:val="0063442E"/>
    <w:rsid w:val="0063443C"/>
    <w:rsid w:val="0063449C"/>
    <w:rsid w:val="00634749"/>
    <w:rsid w:val="00634D58"/>
    <w:rsid w:val="00635118"/>
    <w:rsid w:val="006366D0"/>
    <w:rsid w:val="00636778"/>
    <w:rsid w:val="00636950"/>
    <w:rsid w:val="00637BCB"/>
    <w:rsid w:val="00640123"/>
    <w:rsid w:val="00640280"/>
    <w:rsid w:val="00640294"/>
    <w:rsid w:val="00640F9D"/>
    <w:rsid w:val="00640FF0"/>
    <w:rsid w:val="006413D9"/>
    <w:rsid w:val="0064242B"/>
    <w:rsid w:val="00642893"/>
    <w:rsid w:val="00642B53"/>
    <w:rsid w:val="00642FFE"/>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AAC"/>
    <w:rsid w:val="006662F6"/>
    <w:rsid w:val="0066674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857"/>
    <w:rsid w:val="00691B7C"/>
    <w:rsid w:val="00691BC6"/>
    <w:rsid w:val="00691C6C"/>
    <w:rsid w:val="00691DE1"/>
    <w:rsid w:val="0069209E"/>
    <w:rsid w:val="00692460"/>
    <w:rsid w:val="00692F4D"/>
    <w:rsid w:val="0069378E"/>
    <w:rsid w:val="00693F11"/>
    <w:rsid w:val="006949AF"/>
    <w:rsid w:val="0069543E"/>
    <w:rsid w:val="00695845"/>
    <w:rsid w:val="00695866"/>
    <w:rsid w:val="00695C4E"/>
    <w:rsid w:val="00695E16"/>
    <w:rsid w:val="00696C2D"/>
    <w:rsid w:val="006971BC"/>
    <w:rsid w:val="006974BA"/>
    <w:rsid w:val="00697CD1"/>
    <w:rsid w:val="006A0359"/>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E54"/>
    <w:rsid w:val="006A71B0"/>
    <w:rsid w:val="006A726B"/>
    <w:rsid w:val="006A76C3"/>
    <w:rsid w:val="006B02DB"/>
    <w:rsid w:val="006B049C"/>
    <w:rsid w:val="006B0809"/>
    <w:rsid w:val="006B08D4"/>
    <w:rsid w:val="006B0E36"/>
    <w:rsid w:val="006B0EAA"/>
    <w:rsid w:val="006B1298"/>
    <w:rsid w:val="006B16E2"/>
    <w:rsid w:val="006B1F7D"/>
    <w:rsid w:val="006B23F0"/>
    <w:rsid w:val="006B2AB7"/>
    <w:rsid w:val="006B2C7E"/>
    <w:rsid w:val="006B2D48"/>
    <w:rsid w:val="006B3EA2"/>
    <w:rsid w:val="006B423A"/>
    <w:rsid w:val="006B4742"/>
    <w:rsid w:val="006B47CD"/>
    <w:rsid w:val="006B4991"/>
    <w:rsid w:val="006B4C72"/>
    <w:rsid w:val="006B4EAE"/>
    <w:rsid w:val="006B54F2"/>
    <w:rsid w:val="006B5EF6"/>
    <w:rsid w:val="006B76CE"/>
    <w:rsid w:val="006B7E87"/>
    <w:rsid w:val="006C0161"/>
    <w:rsid w:val="006C08D4"/>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BAA"/>
    <w:rsid w:val="006C6CE8"/>
    <w:rsid w:val="006C6F35"/>
    <w:rsid w:val="006C73D8"/>
    <w:rsid w:val="006C764F"/>
    <w:rsid w:val="006C7D0F"/>
    <w:rsid w:val="006D0C73"/>
    <w:rsid w:val="006D178B"/>
    <w:rsid w:val="006D1E69"/>
    <w:rsid w:val="006D28CC"/>
    <w:rsid w:val="006D33C3"/>
    <w:rsid w:val="006D4203"/>
    <w:rsid w:val="006D42DD"/>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57E4"/>
    <w:rsid w:val="006E6BD4"/>
    <w:rsid w:val="006E6E4A"/>
    <w:rsid w:val="006E716A"/>
    <w:rsid w:val="006E7739"/>
    <w:rsid w:val="006E7EC3"/>
    <w:rsid w:val="006F090D"/>
    <w:rsid w:val="006F1AA7"/>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1614"/>
    <w:rsid w:val="00702128"/>
    <w:rsid w:val="007025C5"/>
    <w:rsid w:val="00702608"/>
    <w:rsid w:val="007027F7"/>
    <w:rsid w:val="00702A1C"/>
    <w:rsid w:val="00703499"/>
    <w:rsid w:val="007039A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423B"/>
    <w:rsid w:val="0071423D"/>
    <w:rsid w:val="007146C7"/>
    <w:rsid w:val="0071494F"/>
    <w:rsid w:val="00714F16"/>
    <w:rsid w:val="00715442"/>
    <w:rsid w:val="00715648"/>
    <w:rsid w:val="007159F9"/>
    <w:rsid w:val="00715C9B"/>
    <w:rsid w:val="00715F40"/>
    <w:rsid w:val="00717825"/>
    <w:rsid w:val="0072037A"/>
    <w:rsid w:val="00720898"/>
    <w:rsid w:val="00720FCA"/>
    <w:rsid w:val="0072104F"/>
    <w:rsid w:val="007212EA"/>
    <w:rsid w:val="00722B52"/>
    <w:rsid w:val="00722B6A"/>
    <w:rsid w:val="00723F38"/>
    <w:rsid w:val="0072559E"/>
    <w:rsid w:val="007255E6"/>
    <w:rsid w:val="00725B29"/>
    <w:rsid w:val="00725CB9"/>
    <w:rsid w:val="00725D8C"/>
    <w:rsid w:val="007263EC"/>
    <w:rsid w:val="0072650B"/>
    <w:rsid w:val="007272CF"/>
    <w:rsid w:val="007305CA"/>
    <w:rsid w:val="00730A57"/>
    <w:rsid w:val="00731177"/>
    <w:rsid w:val="00731AC4"/>
    <w:rsid w:val="00731C5A"/>
    <w:rsid w:val="00731CB4"/>
    <w:rsid w:val="00731EF0"/>
    <w:rsid w:val="0073247F"/>
    <w:rsid w:val="007324BD"/>
    <w:rsid w:val="00732841"/>
    <w:rsid w:val="00734410"/>
    <w:rsid w:val="00734AD6"/>
    <w:rsid w:val="00735422"/>
    <w:rsid w:val="00735620"/>
    <w:rsid w:val="00735759"/>
    <w:rsid w:val="00735798"/>
    <w:rsid w:val="00735A22"/>
    <w:rsid w:val="00735A6E"/>
    <w:rsid w:val="00735EEC"/>
    <w:rsid w:val="007365AF"/>
    <w:rsid w:val="00736A82"/>
    <w:rsid w:val="00740771"/>
    <w:rsid w:val="00740CFD"/>
    <w:rsid w:val="00740E8B"/>
    <w:rsid w:val="007412C6"/>
    <w:rsid w:val="00741726"/>
    <w:rsid w:val="00741798"/>
    <w:rsid w:val="00741BFC"/>
    <w:rsid w:val="007423B1"/>
    <w:rsid w:val="007426D9"/>
    <w:rsid w:val="0074283E"/>
    <w:rsid w:val="007440C7"/>
    <w:rsid w:val="00744117"/>
    <w:rsid w:val="007447E0"/>
    <w:rsid w:val="007449CA"/>
    <w:rsid w:val="00744B16"/>
    <w:rsid w:val="00744FFF"/>
    <w:rsid w:val="00745336"/>
    <w:rsid w:val="0074549F"/>
    <w:rsid w:val="00745703"/>
    <w:rsid w:val="0074581B"/>
    <w:rsid w:val="00745CBE"/>
    <w:rsid w:val="00746EA5"/>
    <w:rsid w:val="007477B2"/>
    <w:rsid w:val="007506C1"/>
    <w:rsid w:val="00752579"/>
    <w:rsid w:val="00752B24"/>
    <w:rsid w:val="007530EA"/>
    <w:rsid w:val="007537B2"/>
    <w:rsid w:val="00754D74"/>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3918"/>
    <w:rsid w:val="00763E6B"/>
    <w:rsid w:val="00763EF5"/>
    <w:rsid w:val="00764547"/>
    <w:rsid w:val="0076454B"/>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DD3"/>
    <w:rsid w:val="007748E1"/>
    <w:rsid w:val="007754A2"/>
    <w:rsid w:val="0077576D"/>
    <w:rsid w:val="00776B00"/>
    <w:rsid w:val="00776C72"/>
    <w:rsid w:val="00776EC2"/>
    <w:rsid w:val="00776F80"/>
    <w:rsid w:val="007770BB"/>
    <w:rsid w:val="00777168"/>
    <w:rsid w:val="00777F8A"/>
    <w:rsid w:val="00780597"/>
    <w:rsid w:val="007806C6"/>
    <w:rsid w:val="0078072D"/>
    <w:rsid w:val="007808F7"/>
    <w:rsid w:val="00781703"/>
    <w:rsid w:val="00782B45"/>
    <w:rsid w:val="00782C5D"/>
    <w:rsid w:val="00782DBC"/>
    <w:rsid w:val="00782DEE"/>
    <w:rsid w:val="007832A5"/>
    <w:rsid w:val="007836B9"/>
    <w:rsid w:val="00783DD1"/>
    <w:rsid w:val="00783FC3"/>
    <w:rsid w:val="0078424B"/>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AF4"/>
    <w:rsid w:val="007A3963"/>
    <w:rsid w:val="007A3A28"/>
    <w:rsid w:val="007A3CD9"/>
    <w:rsid w:val="007A3F3E"/>
    <w:rsid w:val="007A4321"/>
    <w:rsid w:val="007A47B0"/>
    <w:rsid w:val="007A47B5"/>
    <w:rsid w:val="007A4824"/>
    <w:rsid w:val="007A5E48"/>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B25"/>
    <w:rsid w:val="007B4D94"/>
    <w:rsid w:val="007B4F9E"/>
    <w:rsid w:val="007B502A"/>
    <w:rsid w:val="007B528F"/>
    <w:rsid w:val="007B61C5"/>
    <w:rsid w:val="007B659E"/>
    <w:rsid w:val="007B71C8"/>
    <w:rsid w:val="007B744B"/>
    <w:rsid w:val="007B77C2"/>
    <w:rsid w:val="007C056F"/>
    <w:rsid w:val="007C10FC"/>
    <w:rsid w:val="007C12DA"/>
    <w:rsid w:val="007C25F8"/>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2074"/>
    <w:rsid w:val="007D221B"/>
    <w:rsid w:val="007D2A7D"/>
    <w:rsid w:val="007D3AE0"/>
    <w:rsid w:val="007D4422"/>
    <w:rsid w:val="007D46C8"/>
    <w:rsid w:val="007D4E96"/>
    <w:rsid w:val="007D63D5"/>
    <w:rsid w:val="007D662F"/>
    <w:rsid w:val="007D6D8B"/>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F79"/>
    <w:rsid w:val="007F61C2"/>
    <w:rsid w:val="007F6623"/>
    <w:rsid w:val="007F6758"/>
    <w:rsid w:val="007F69B7"/>
    <w:rsid w:val="007F6D2B"/>
    <w:rsid w:val="007F7314"/>
    <w:rsid w:val="007F786C"/>
    <w:rsid w:val="007F7A45"/>
    <w:rsid w:val="007F7C42"/>
    <w:rsid w:val="007F7DFC"/>
    <w:rsid w:val="008009E6"/>
    <w:rsid w:val="00800E5C"/>
    <w:rsid w:val="00801ECC"/>
    <w:rsid w:val="008020BF"/>
    <w:rsid w:val="00802F28"/>
    <w:rsid w:val="008032EE"/>
    <w:rsid w:val="008037EB"/>
    <w:rsid w:val="008041E9"/>
    <w:rsid w:val="00804542"/>
    <w:rsid w:val="008046A3"/>
    <w:rsid w:val="00804DC4"/>
    <w:rsid w:val="00804DF0"/>
    <w:rsid w:val="00805649"/>
    <w:rsid w:val="008058C8"/>
    <w:rsid w:val="00805F8A"/>
    <w:rsid w:val="008068BD"/>
    <w:rsid w:val="008069BF"/>
    <w:rsid w:val="00806C6A"/>
    <w:rsid w:val="00806DAC"/>
    <w:rsid w:val="00807A27"/>
    <w:rsid w:val="00807BBF"/>
    <w:rsid w:val="00810EB0"/>
    <w:rsid w:val="00811579"/>
    <w:rsid w:val="00811746"/>
    <w:rsid w:val="00813BD2"/>
    <w:rsid w:val="008141C1"/>
    <w:rsid w:val="008144B2"/>
    <w:rsid w:val="00814A3B"/>
    <w:rsid w:val="00814D27"/>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9D0"/>
    <w:rsid w:val="00840C46"/>
    <w:rsid w:val="0084160D"/>
    <w:rsid w:val="00841A59"/>
    <w:rsid w:val="00841C2C"/>
    <w:rsid w:val="008420DB"/>
    <w:rsid w:val="00842E77"/>
    <w:rsid w:val="00842EA7"/>
    <w:rsid w:val="00843C28"/>
    <w:rsid w:val="00843D03"/>
    <w:rsid w:val="008445B6"/>
    <w:rsid w:val="00845BDA"/>
    <w:rsid w:val="00846AAB"/>
    <w:rsid w:val="008470A5"/>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818"/>
    <w:rsid w:val="008619AC"/>
    <w:rsid w:val="008625B1"/>
    <w:rsid w:val="008635AB"/>
    <w:rsid w:val="008648CB"/>
    <w:rsid w:val="00864907"/>
    <w:rsid w:val="00864D96"/>
    <w:rsid w:val="00865BE1"/>
    <w:rsid w:val="00865D4F"/>
    <w:rsid w:val="00865E90"/>
    <w:rsid w:val="00865F15"/>
    <w:rsid w:val="008661B3"/>
    <w:rsid w:val="008661BD"/>
    <w:rsid w:val="00866481"/>
    <w:rsid w:val="00870017"/>
    <w:rsid w:val="00870AB7"/>
    <w:rsid w:val="0087123C"/>
    <w:rsid w:val="00872015"/>
    <w:rsid w:val="0087248C"/>
    <w:rsid w:val="0087251B"/>
    <w:rsid w:val="008727ED"/>
    <w:rsid w:val="00872B86"/>
    <w:rsid w:val="00872F95"/>
    <w:rsid w:val="00873796"/>
    <w:rsid w:val="00873AEC"/>
    <w:rsid w:val="00873DED"/>
    <w:rsid w:val="00874237"/>
    <w:rsid w:val="0087505E"/>
    <w:rsid w:val="00875A80"/>
    <w:rsid w:val="0087635F"/>
    <w:rsid w:val="00876B96"/>
    <w:rsid w:val="00877BD1"/>
    <w:rsid w:val="00877CA1"/>
    <w:rsid w:val="00877D2F"/>
    <w:rsid w:val="00877DA1"/>
    <w:rsid w:val="00877E53"/>
    <w:rsid w:val="00880D18"/>
    <w:rsid w:val="0088112D"/>
    <w:rsid w:val="0088168D"/>
    <w:rsid w:val="00881A3B"/>
    <w:rsid w:val="00881BED"/>
    <w:rsid w:val="00882041"/>
    <w:rsid w:val="008820E7"/>
    <w:rsid w:val="008842B5"/>
    <w:rsid w:val="008852FC"/>
    <w:rsid w:val="00885883"/>
    <w:rsid w:val="00885F8D"/>
    <w:rsid w:val="00886376"/>
    <w:rsid w:val="00887030"/>
    <w:rsid w:val="00887260"/>
    <w:rsid w:val="008878A0"/>
    <w:rsid w:val="008879D6"/>
    <w:rsid w:val="00890824"/>
    <w:rsid w:val="00890F49"/>
    <w:rsid w:val="00890FDC"/>
    <w:rsid w:val="008913F5"/>
    <w:rsid w:val="0089172F"/>
    <w:rsid w:val="00891FF0"/>
    <w:rsid w:val="008920E3"/>
    <w:rsid w:val="00892B20"/>
    <w:rsid w:val="00893573"/>
    <w:rsid w:val="00894127"/>
    <w:rsid w:val="00894AC9"/>
    <w:rsid w:val="0089502F"/>
    <w:rsid w:val="008956F5"/>
    <w:rsid w:val="00895B38"/>
    <w:rsid w:val="00896291"/>
    <w:rsid w:val="0089659B"/>
    <w:rsid w:val="00896C1F"/>
    <w:rsid w:val="00896DF1"/>
    <w:rsid w:val="00896E47"/>
    <w:rsid w:val="008979CF"/>
    <w:rsid w:val="008A1857"/>
    <w:rsid w:val="008A1993"/>
    <w:rsid w:val="008A1C04"/>
    <w:rsid w:val="008A3436"/>
    <w:rsid w:val="008A4629"/>
    <w:rsid w:val="008A4B22"/>
    <w:rsid w:val="008A5203"/>
    <w:rsid w:val="008A5AEE"/>
    <w:rsid w:val="008A5BC2"/>
    <w:rsid w:val="008A5CCF"/>
    <w:rsid w:val="008A60E0"/>
    <w:rsid w:val="008A6406"/>
    <w:rsid w:val="008A68E2"/>
    <w:rsid w:val="008A7876"/>
    <w:rsid w:val="008A7CFB"/>
    <w:rsid w:val="008A7E47"/>
    <w:rsid w:val="008A7FA1"/>
    <w:rsid w:val="008B01D4"/>
    <w:rsid w:val="008B035B"/>
    <w:rsid w:val="008B11F0"/>
    <w:rsid w:val="008B15D7"/>
    <w:rsid w:val="008B1735"/>
    <w:rsid w:val="008B1ACA"/>
    <w:rsid w:val="008B2180"/>
    <w:rsid w:val="008B299E"/>
    <w:rsid w:val="008B2C71"/>
    <w:rsid w:val="008B4215"/>
    <w:rsid w:val="008B55A5"/>
    <w:rsid w:val="008B62D0"/>
    <w:rsid w:val="008B747D"/>
    <w:rsid w:val="008B74D4"/>
    <w:rsid w:val="008B74EB"/>
    <w:rsid w:val="008B7A43"/>
    <w:rsid w:val="008B7CA3"/>
    <w:rsid w:val="008C0D9D"/>
    <w:rsid w:val="008C1481"/>
    <w:rsid w:val="008C1BAD"/>
    <w:rsid w:val="008C217F"/>
    <w:rsid w:val="008C2480"/>
    <w:rsid w:val="008C26BD"/>
    <w:rsid w:val="008C2DED"/>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3B3"/>
    <w:rsid w:val="008F13B5"/>
    <w:rsid w:val="008F1585"/>
    <w:rsid w:val="008F1B3F"/>
    <w:rsid w:val="008F1C74"/>
    <w:rsid w:val="008F2041"/>
    <w:rsid w:val="008F25C4"/>
    <w:rsid w:val="008F2AC5"/>
    <w:rsid w:val="008F2F3D"/>
    <w:rsid w:val="008F2F55"/>
    <w:rsid w:val="008F32C1"/>
    <w:rsid w:val="008F39A3"/>
    <w:rsid w:val="008F421D"/>
    <w:rsid w:val="008F4A81"/>
    <w:rsid w:val="008F4FAC"/>
    <w:rsid w:val="008F6702"/>
    <w:rsid w:val="00901326"/>
    <w:rsid w:val="00901376"/>
    <w:rsid w:val="00901E30"/>
    <w:rsid w:val="00901E86"/>
    <w:rsid w:val="009021DD"/>
    <w:rsid w:val="0090278C"/>
    <w:rsid w:val="00903D18"/>
    <w:rsid w:val="00904E56"/>
    <w:rsid w:val="00905576"/>
    <w:rsid w:val="00905C39"/>
    <w:rsid w:val="0090643F"/>
    <w:rsid w:val="00906B4E"/>
    <w:rsid w:val="009075CB"/>
    <w:rsid w:val="00907C04"/>
    <w:rsid w:val="00907FE9"/>
    <w:rsid w:val="0091008C"/>
    <w:rsid w:val="0091018C"/>
    <w:rsid w:val="009107F2"/>
    <w:rsid w:val="00910CF2"/>
    <w:rsid w:val="009110AE"/>
    <w:rsid w:val="009121AD"/>
    <w:rsid w:val="00912A4F"/>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6CF"/>
    <w:rsid w:val="009568CB"/>
    <w:rsid w:val="009568E1"/>
    <w:rsid w:val="00956AB7"/>
    <w:rsid w:val="00956E23"/>
    <w:rsid w:val="0095710C"/>
    <w:rsid w:val="00957DB1"/>
    <w:rsid w:val="00957EC4"/>
    <w:rsid w:val="00957F58"/>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F10"/>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EA7"/>
    <w:rsid w:val="0097675C"/>
    <w:rsid w:val="00976A5D"/>
    <w:rsid w:val="00976D96"/>
    <w:rsid w:val="00977764"/>
    <w:rsid w:val="00977BD0"/>
    <w:rsid w:val="00977D33"/>
    <w:rsid w:val="0098061E"/>
    <w:rsid w:val="00980621"/>
    <w:rsid w:val="00981198"/>
    <w:rsid w:val="00981632"/>
    <w:rsid w:val="00981778"/>
    <w:rsid w:val="0098206F"/>
    <w:rsid w:val="009824ED"/>
    <w:rsid w:val="009828A9"/>
    <w:rsid w:val="00982B07"/>
    <w:rsid w:val="00982E52"/>
    <w:rsid w:val="009830F0"/>
    <w:rsid w:val="0098394F"/>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890"/>
    <w:rsid w:val="0099342C"/>
    <w:rsid w:val="00993582"/>
    <w:rsid w:val="00994FFD"/>
    <w:rsid w:val="00995872"/>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FE6"/>
    <w:rsid w:val="009C174F"/>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E6D"/>
    <w:rsid w:val="009E6023"/>
    <w:rsid w:val="009E60F5"/>
    <w:rsid w:val="009E61AE"/>
    <w:rsid w:val="009E6200"/>
    <w:rsid w:val="009E642B"/>
    <w:rsid w:val="009E6E08"/>
    <w:rsid w:val="009E78C2"/>
    <w:rsid w:val="009E7C01"/>
    <w:rsid w:val="009F0B09"/>
    <w:rsid w:val="009F1D72"/>
    <w:rsid w:val="009F2057"/>
    <w:rsid w:val="009F336D"/>
    <w:rsid w:val="009F3B4C"/>
    <w:rsid w:val="009F3EA0"/>
    <w:rsid w:val="009F4313"/>
    <w:rsid w:val="009F4535"/>
    <w:rsid w:val="009F4B9A"/>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BA8"/>
    <w:rsid w:val="00A05CC5"/>
    <w:rsid w:val="00A05CF6"/>
    <w:rsid w:val="00A06145"/>
    <w:rsid w:val="00A0746E"/>
    <w:rsid w:val="00A07AB6"/>
    <w:rsid w:val="00A07EB5"/>
    <w:rsid w:val="00A10137"/>
    <w:rsid w:val="00A1019E"/>
    <w:rsid w:val="00A102FE"/>
    <w:rsid w:val="00A10E4B"/>
    <w:rsid w:val="00A10ED0"/>
    <w:rsid w:val="00A11463"/>
    <w:rsid w:val="00A1153F"/>
    <w:rsid w:val="00A117DA"/>
    <w:rsid w:val="00A1186A"/>
    <w:rsid w:val="00A12145"/>
    <w:rsid w:val="00A127FD"/>
    <w:rsid w:val="00A12E82"/>
    <w:rsid w:val="00A135AA"/>
    <w:rsid w:val="00A13A2D"/>
    <w:rsid w:val="00A13A7E"/>
    <w:rsid w:val="00A144C4"/>
    <w:rsid w:val="00A1457B"/>
    <w:rsid w:val="00A15071"/>
    <w:rsid w:val="00A15DE4"/>
    <w:rsid w:val="00A17BF8"/>
    <w:rsid w:val="00A20CEA"/>
    <w:rsid w:val="00A21636"/>
    <w:rsid w:val="00A217F7"/>
    <w:rsid w:val="00A22573"/>
    <w:rsid w:val="00A22B89"/>
    <w:rsid w:val="00A230B8"/>
    <w:rsid w:val="00A233D4"/>
    <w:rsid w:val="00A235A2"/>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17A"/>
    <w:rsid w:val="00A31C6D"/>
    <w:rsid w:val="00A31D1A"/>
    <w:rsid w:val="00A3274A"/>
    <w:rsid w:val="00A332B8"/>
    <w:rsid w:val="00A3401F"/>
    <w:rsid w:val="00A34E3D"/>
    <w:rsid w:val="00A34E85"/>
    <w:rsid w:val="00A35AC6"/>
    <w:rsid w:val="00A35F73"/>
    <w:rsid w:val="00A35FCA"/>
    <w:rsid w:val="00A369E7"/>
    <w:rsid w:val="00A376E6"/>
    <w:rsid w:val="00A37BDC"/>
    <w:rsid w:val="00A40270"/>
    <w:rsid w:val="00A403B3"/>
    <w:rsid w:val="00A41700"/>
    <w:rsid w:val="00A418CC"/>
    <w:rsid w:val="00A426CC"/>
    <w:rsid w:val="00A42915"/>
    <w:rsid w:val="00A42B0B"/>
    <w:rsid w:val="00A433BC"/>
    <w:rsid w:val="00A43599"/>
    <w:rsid w:val="00A441EC"/>
    <w:rsid w:val="00A44B53"/>
    <w:rsid w:val="00A456CF"/>
    <w:rsid w:val="00A45A55"/>
    <w:rsid w:val="00A46BC5"/>
    <w:rsid w:val="00A47155"/>
    <w:rsid w:val="00A47619"/>
    <w:rsid w:val="00A477B6"/>
    <w:rsid w:val="00A47C44"/>
    <w:rsid w:val="00A5011F"/>
    <w:rsid w:val="00A501AA"/>
    <w:rsid w:val="00A50A6B"/>
    <w:rsid w:val="00A50B2F"/>
    <w:rsid w:val="00A51D27"/>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8F8"/>
    <w:rsid w:val="00A70B6F"/>
    <w:rsid w:val="00A71305"/>
    <w:rsid w:val="00A7190E"/>
    <w:rsid w:val="00A71C18"/>
    <w:rsid w:val="00A71DDD"/>
    <w:rsid w:val="00A723EC"/>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1A80"/>
    <w:rsid w:val="00A81EB9"/>
    <w:rsid w:val="00A82252"/>
    <w:rsid w:val="00A832C0"/>
    <w:rsid w:val="00A83EBF"/>
    <w:rsid w:val="00A84203"/>
    <w:rsid w:val="00A842D7"/>
    <w:rsid w:val="00A848F9"/>
    <w:rsid w:val="00A84A4E"/>
    <w:rsid w:val="00A84E3B"/>
    <w:rsid w:val="00A854E4"/>
    <w:rsid w:val="00A85A3C"/>
    <w:rsid w:val="00A865CA"/>
    <w:rsid w:val="00A867CE"/>
    <w:rsid w:val="00A90D2C"/>
    <w:rsid w:val="00A92286"/>
    <w:rsid w:val="00A92693"/>
    <w:rsid w:val="00A94387"/>
    <w:rsid w:val="00A94745"/>
    <w:rsid w:val="00A94ACC"/>
    <w:rsid w:val="00A95714"/>
    <w:rsid w:val="00A958A8"/>
    <w:rsid w:val="00A9598F"/>
    <w:rsid w:val="00A96D05"/>
    <w:rsid w:val="00A96D6E"/>
    <w:rsid w:val="00A96EB1"/>
    <w:rsid w:val="00A97C17"/>
    <w:rsid w:val="00A97D7D"/>
    <w:rsid w:val="00AA0022"/>
    <w:rsid w:val="00AA0826"/>
    <w:rsid w:val="00AA0D72"/>
    <w:rsid w:val="00AA11DD"/>
    <w:rsid w:val="00AA1B07"/>
    <w:rsid w:val="00AA1C04"/>
    <w:rsid w:val="00AA2DEC"/>
    <w:rsid w:val="00AA369F"/>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22E7"/>
    <w:rsid w:val="00AD25BE"/>
    <w:rsid w:val="00AD2BB9"/>
    <w:rsid w:val="00AD3C23"/>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5E6"/>
    <w:rsid w:val="00AF1683"/>
    <w:rsid w:val="00AF1D86"/>
    <w:rsid w:val="00AF20F4"/>
    <w:rsid w:val="00AF38E6"/>
    <w:rsid w:val="00AF3D93"/>
    <w:rsid w:val="00AF4A7D"/>
    <w:rsid w:val="00AF4B6D"/>
    <w:rsid w:val="00AF58ED"/>
    <w:rsid w:val="00AF68E9"/>
    <w:rsid w:val="00AF6977"/>
    <w:rsid w:val="00AF6C7D"/>
    <w:rsid w:val="00AF6D03"/>
    <w:rsid w:val="00AF6E68"/>
    <w:rsid w:val="00AF7A79"/>
    <w:rsid w:val="00AF7DFB"/>
    <w:rsid w:val="00B001C7"/>
    <w:rsid w:val="00B00B60"/>
    <w:rsid w:val="00B010CB"/>
    <w:rsid w:val="00B0129D"/>
    <w:rsid w:val="00B024D5"/>
    <w:rsid w:val="00B02908"/>
    <w:rsid w:val="00B038BA"/>
    <w:rsid w:val="00B03E49"/>
    <w:rsid w:val="00B05129"/>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2BDC"/>
    <w:rsid w:val="00B32E10"/>
    <w:rsid w:val="00B33635"/>
    <w:rsid w:val="00B338BA"/>
    <w:rsid w:val="00B3403A"/>
    <w:rsid w:val="00B34299"/>
    <w:rsid w:val="00B34914"/>
    <w:rsid w:val="00B34F9E"/>
    <w:rsid w:val="00B351BE"/>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D6"/>
    <w:rsid w:val="00B469DB"/>
    <w:rsid w:val="00B46F2F"/>
    <w:rsid w:val="00B47612"/>
    <w:rsid w:val="00B477E7"/>
    <w:rsid w:val="00B47B8F"/>
    <w:rsid w:val="00B47D29"/>
    <w:rsid w:val="00B47EAE"/>
    <w:rsid w:val="00B50151"/>
    <w:rsid w:val="00B50233"/>
    <w:rsid w:val="00B502F7"/>
    <w:rsid w:val="00B50D8D"/>
    <w:rsid w:val="00B51A1B"/>
    <w:rsid w:val="00B52AF3"/>
    <w:rsid w:val="00B52C43"/>
    <w:rsid w:val="00B53950"/>
    <w:rsid w:val="00B5456F"/>
    <w:rsid w:val="00B54D07"/>
    <w:rsid w:val="00B55219"/>
    <w:rsid w:val="00B5526C"/>
    <w:rsid w:val="00B55C4F"/>
    <w:rsid w:val="00B55E68"/>
    <w:rsid w:val="00B5631A"/>
    <w:rsid w:val="00B567DC"/>
    <w:rsid w:val="00B56EA4"/>
    <w:rsid w:val="00B571AF"/>
    <w:rsid w:val="00B57496"/>
    <w:rsid w:val="00B57900"/>
    <w:rsid w:val="00B614C2"/>
    <w:rsid w:val="00B616AB"/>
    <w:rsid w:val="00B617DF"/>
    <w:rsid w:val="00B61BB7"/>
    <w:rsid w:val="00B62233"/>
    <w:rsid w:val="00B6252B"/>
    <w:rsid w:val="00B633F0"/>
    <w:rsid w:val="00B63B6A"/>
    <w:rsid w:val="00B64042"/>
    <w:rsid w:val="00B644F1"/>
    <w:rsid w:val="00B646B9"/>
    <w:rsid w:val="00B646FF"/>
    <w:rsid w:val="00B64974"/>
    <w:rsid w:val="00B64F04"/>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6349"/>
    <w:rsid w:val="00B76DA9"/>
    <w:rsid w:val="00B77630"/>
    <w:rsid w:val="00B77835"/>
    <w:rsid w:val="00B77C5E"/>
    <w:rsid w:val="00B77D20"/>
    <w:rsid w:val="00B80BD1"/>
    <w:rsid w:val="00B811AE"/>
    <w:rsid w:val="00B81D92"/>
    <w:rsid w:val="00B8243B"/>
    <w:rsid w:val="00B82748"/>
    <w:rsid w:val="00B829D8"/>
    <w:rsid w:val="00B833A1"/>
    <w:rsid w:val="00B83A76"/>
    <w:rsid w:val="00B83B0C"/>
    <w:rsid w:val="00B84B2A"/>
    <w:rsid w:val="00B84F83"/>
    <w:rsid w:val="00B85342"/>
    <w:rsid w:val="00B85362"/>
    <w:rsid w:val="00B8561F"/>
    <w:rsid w:val="00B857B1"/>
    <w:rsid w:val="00B8628F"/>
    <w:rsid w:val="00B86885"/>
    <w:rsid w:val="00B86AE8"/>
    <w:rsid w:val="00B877CF"/>
    <w:rsid w:val="00B8787E"/>
    <w:rsid w:val="00B87A44"/>
    <w:rsid w:val="00B914E3"/>
    <w:rsid w:val="00B91646"/>
    <w:rsid w:val="00B91BF4"/>
    <w:rsid w:val="00B91CCB"/>
    <w:rsid w:val="00B91EF4"/>
    <w:rsid w:val="00B92A6F"/>
    <w:rsid w:val="00B93389"/>
    <w:rsid w:val="00B93393"/>
    <w:rsid w:val="00B93895"/>
    <w:rsid w:val="00B938FB"/>
    <w:rsid w:val="00B93A3C"/>
    <w:rsid w:val="00B9401D"/>
    <w:rsid w:val="00B94143"/>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0F"/>
    <w:rsid w:val="00BB0020"/>
    <w:rsid w:val="00BB08FD"/>
    <w:rsid w:val="00BB133A"/>
    <w:rsid w:val="00BB1439"/>
    <w:rsid w:val="00BB2685"/>
    <w:rsid w:val="00BB2A02"/>
    <w:rsid w:val="00BB2B61"/>
    <w:rsid w:val="00BB321A"/>
    <w:rsid w:val="00BB4514"/>
    <w:rsid w:val="00BB592E"/>
    <w:rsid w:val="00BB5D30"/>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EE0"/>
    <w:rsid w:val="00BD0473"/>
    <w:rsid w:val="00BD05BA"/>
    <w:rsid w:val="00BD0A18"/>
    <w:rsid w:val="00BD1252"/>
    <w:rsid w:val="00BD12B6"/>
    <w:rsid w:val="00BD1766"/>
    <w:rsid w:val="00BD1A32"/>
    <w:rsid w:val="00BD1B30"/>
    <w:rsid w:val="00BD1DDD"/>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456"/>
    <w:rsid w:val="00BE39FC"/>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63C"/>
    <w:rsid w:val="00BF3807"/>
    <w:rsid w:val="00BF4633"/>
    <w:rsid w:val="00BF49B9"/>
    <w:rsid w:val="00BF4A97"/>
    <w:rsid w:val="00BF4D47"/>
    <w:rsid w:val="00BF5D6A"/>
    <w:rsid w:val="00BF63C7"/>
    <w:rsid w:val="00BF6621"/>
    <w:rsid w:val="00BF66B9"/>
    <w:rsid w:val="00BF70C1"/>
    <w:rsid w:val="00BF75B5"/>
    <w:rsid w:val="00BF77F3"/>
    <w:rsid w:val="00C00916"/>
    <w:rsid w:val="00C00AEC"/>
    <w:rsid w:val="00C01087"/>
    <w:rsid w:val="00C011F6"/>
    <w:rsid w:val="00C0188A"/>
    <w:rsid w:val="00C01B45"/>
    <w:rsid w:val="00C024B9"/>
    <w:rsid w:val="00C02BC3"/>
    <w:rsid w:val="00C0301B"/>
    <w:rsid w:val="00C038B6"/>
    <w:rsid w:val="00C04815"/>
    <w:rsid w:val="00C04AAF"/>
    <w:rsid w:val="00C04D51"/>
    <w:rsid w:val="00C052B6"/>
    <w:rsid w:val="00C065CA"/>
    <w:rsid w:val="00C06686"/>
    <w:rsid w:val="00C07D14"/>
    <w:rsid w:val="00C10095"/>
    <w:rsid w:val="00C10754"/>
    <w:rsid w:val="00C10B17"/>
    <w:rsid w:val="00C11175"/>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3011F"/>
    <w:rsid w:val="00C31C08"/>
    <w:rsid w:val="00C31E31"/>
    <w:rsid w:val="00C31F86"/>
    <w:rsid w:val="00C33134"/>
    <w:rsid w:val="00C337C7"/>
    <w:rsid w:val="00C33A99"/>
    <w:rsid w:val="00C345B0"/>
    <w:rsid w:val="00C34618"/>
    <w:rsid w:val="00C34FA5"/>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CCA"/>
    <w:rsid w:val="00C42EA0"/>
    <w:rsid w:val="00C43E63"/>
    <w:rsid w:val="00C45742"/>
    <w:rsid w:val="00C4605B"/>
    <w:rsid w:val="00C46B6E"/>
    <w:rsid w:val="00C46F0F"/>
    <w:rsid w:val="00C473A6"/>
    <w:rsid w:val="00C475D9"/>
    <w:rsid w:val="00C47786"/>
    <w:rsid w:val="00C47DBB"/>
    <w:rsid w:val="00C50B25"/>
    <w:rsid w:val="00C50F2B"/>
    <w:rsid w:val="00C510A4"/>
    <w:rsid w:val="00C51894"/>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C35"/>
    <w:rsid w:val="00C67C1C"/>
    <w:rsid w:val="00C701B1"/>
    <w:rsid w:val="00C701CA"/>
    <w:rsid w:val="00C71BE6"/>
    <w:rsid w:val="00C71E15"/>
    <w:rsid w:val="00C724DD"/>
    <w:rsid w:val="00C734E0"/>
    <w:rsid w:val="00C73F8A"/>
    <w:rsid w:val="00C74F9F"/>
    <w:rsid w:val="00C75203"/>
    <w:rsid w:val="00C752E1"/>
    <w:rsid w:val="00C7538B"/>
    <w:rsid w:val="00C7566C"/>
    <w:rsid w:val="00C75A21"/>
    <w:rsid w:val="00C762F7"/>
    <w:rsid w:val="00C775CE"/>
    <w:rsid w:val="00C77B93"/>
    <w:rsid w:val="00C80252"/>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A92"/>
    <w:rsid w:val="00C92F5D"/>
    <w:rsid w:val="00C945BB"/>
    <w:rsid w:val="00C949F1"/>
    <w:rsid w:val="00C94E9D"/>
    <w:rsid w:val="00C9562B"/>
    <w:rsid w:val="00C9566F"/>
    <w:rsid w:val="00C957AE"/>
    <w:rsid w:val="00C958F8"/>
    <w:rsid w:val="00C95C8C"/>
    <w:rsid w:val="00C960D3"/>
    <w:rsid w:val="00C962B4"/>
    <w:rsid w:val="00C96581"/>
    <w:rsid w:val="00C96675"/>
    <w:rsid w:val="00C968E4"/>
    <w:rsid w:val="00C96F8F"/>
    <w:rsid w:val="00C97921"/>
    <w:rsid w:val="00CA0A60"/>
    <w:rsid w:val="00CA12DA"/>
    <w:rsid w:val="00CA1754"/>
    <w:rsid w:val="00CA17E3"/>
    <w:rsid w:val="00CA1959"/>
    <w:rsid w:val="00CA2005"/>
    <w:rsid w:val="00CA22B7"/>
    <w:rsid w:val="00CA27D7"/>
    <w:rsid w:val="00CA2D05"/>
    <w:rsid w:val="00CA2DBF"/>
    <w:rsid w:val="00CA2DD7"/>
    <w:rsid w:val="00CA3618"/>
    <w:rsid w:val="00CA364F"/>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BF1"/>
    <w:rsid w:val="00CB6C42"/>
    <w:rsid w:val="00CB6DD3"/>
    <w:rsid w:val="00CB71B3"/>
    <w:rsid w:val="00CB7E0B"/>
    <w:rsid w:val="00CB7F35"/>
    <w:rsid w:val="00CC0511"/>
    <w:rsid w:val="00CC0ED6"/>
    <w:rsid w:val="00CC0EDE"/>
    <w:rsid w:val="00CC13FA"/>
    <w:rsid w:val="00CC161D"/>
    <w:rsid w:val="00CC169C"/>
    <w:rsid w:val="00CC1A72"/>
    <w:rsid w:val="00CC1CEB"/>
    <w:rsid w:val="00CC1DB1"/>
    <w:rsid w:val="00CC1E93"/>
    <w:rsid w:val="00CC227E"/>
    <w:rsid w:val="00CC2319"/>
    <w:rsid w:val="00CC24A6"/>
    <w:rsid w:val="00CC24CB"/>
    <w:rsid w:val="00CC29BF"/>
    <w:rsid w:val="00CC3430"/>
    <w:rsid w:val="00CC3FDF"/>
    <w:rsid w:val="00CC50D6"/>
    <w:rsid w:val="00CC5161"/>
    <w:rsid w:val="00CC5351"/>
    <w:rsid w:val="00CC57E3"/>
    <w:rsid w:val="00CC6010"/>
    <w:rsid w:val="00CC6229"/>
    <w:rsid w:val="00CC6787"/>
    <w:rsid w:val="00CC6F53"/>
    <w:rsid w:val="00CC6FC4"/>
    <w:rsid w:val="00CC71A4"/>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978"/>
    <w:rsid w:val="00CD7BCB"/>
    <w:rsid w:val="00CE0C72"/>
    <w:rsid w:val="00CE113D"/>
    <w:rsid w:val="00CE1FB2"/>
    <w:rsid w:val="00CE20B3"/>
    <w:rsid w:val="00CE2201"/>
    <w:rsid w:val="00CE246E"/>
    <w:rsid w:val="00CE29B4"/>
    <w:rsid w:val="00CE2AC7"/>
    <w:rsid w:val="00CE2BF5"/>
    <w:rsid w:val="00CE327E"/>
    <w:rsid w:val="00CE3568"/>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9AF"/>
    <w:rsid w:val="00CF1CB6"/>
    <w:rsid w:val="00CF273D"/>
    <w:rsid w:val="00CF2756"/>
    <w:rsid w:val="00CF2AE9"/>
    <w:rsid w:val="00CF2D5A"/>
    <w:rsid w:val="00CF3F9F"/>
    <w:rsid w:val="00CF4272"/>
    <w:rsid w:val="00CF44E5"/>
    <w:rsid w:val="00CF4566"/>
    <w:rsid w:val="00CF5C7F"/>
    <w:rsid w:val="00CF6346"/>
    <w:rsid w:val="00CF6C91"/>
    <w:rsid w:val="00CF7519"/>
    <w:rsid w:val="00D016CF"/>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51"/>
    <w:rsid w:val="00D0617B"/>
    <w:rsid w:val="00D06A86"/>
    <w:rsid w:val="00D074D4"/>
    <w:rsid w:val="00D07676"/>
    <w:rsid w:val="00D078B0"/>
    <w:rsid w:val="00D10673"/>
    <w:rsid w:val="00D107F3"/>
    <w:rsid w:val="00D10854"/>
    <w:rsid w:val="00D10915"/>
    <w:rsid w:val="00D10B0C"/>
    <w:rsid w:val="00D10D59"/>
    <w:rsid w:val="00D11071"/>
    <w:rsid w:val="00D111E7"/>
    <w:rsid w:val="00D1228F"/>
    <w:rsid w:val="00D137E8"/>
    <w:rsid w:val="00D13A9C"/>
    <w:rsid w:val="00D14066"/>
    <w:rsid w:val="00D148D3"/>
    <w:rsid w:val="00D14B64"/>
    <w:rsid w:val="00D14BBB"/>
    <w:rsid w:val="00D14E4C"/>
    <w:rsid w:val="00D154AC"/>
    <w:rsid w:val="00D15B4D"/>
    <w:rsid w:val="00D16B3A"/>
    <w:rsid w:val="00D177B7"/>
    <w:rsid w:val="00D177DD"/>
    <w:rsid w:val="00D17985"/>
    <w:rsid w:val="00D17AEE"/>
    <w:rsid w:val="00D17FE4"/>
    <w:rsid w:val="00D2006A"/>
    <w:rsid w:val="00D203E9"/>
    <w:rsid w:val="00D20733"/>
    <w:rsid w:val="00D20C9D"/>
    <w:rsid w:val="00D20FA7"/>
    <w:rsid w:val="00D20FFF"/>
    <w:rsid w:val="00D21D0E"/>
    <w:rsid w:val="00D225BB"/>
    <w:rsid w:val="00D22D65"/>
    <w:rsid w:val="00D239DB"/>
    <w:rsid w:val="00D23B9B"/>
    <w:rsid w:val="00D241B0"/>
    <w:rsid w:val="00D242FB"/>
    <w:rsid w:val="00D2454D"/>
    <w:rsid w:val="00D246D1"/>
    <w:rsid w:val="00D24BE9"/>
    <w:rsid w:val="00D24F31"/>
    <w:rsid w:val="00D25DD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407B7"/>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97A"/>
    <w:rsid w:val="00D52653"/>
    <w:rsid w:val="00D52CA8"/>
    <w:rsid w:val="00D53253"/>
    <w:rsid w:val="00D5334A"/>
    <w:rsid w:val="00D5382F"/>
    <w:rsid w:val="00D5438A"/>
    <w:rsid w:val="00D547B6"/>
    <w:rsid w:val="00D55024"/>
    <w:rsid w:val="00D55335"/>
    <w:rsid w:val="00D554AC"/>
    <w:rsid w:val="00D55795"/>
    <w:rsid w:val="00D56C60"/>
    <w:rsid w:val="00D57BE3"/>
    <w:rsid w:val="00D57C2E"/>
    <w:rsid w:val="00D60EBB"/>
    <w:rsid w:val="00D612B2"/>
    <w:rsid w:val="00D616C4"/>
    <w:rsid w:val="00D6175B"/>
    <w:rsid w:val="00D62710"/>
    <w:rsid w:val="00D6275C"/>
    <w:rsid w:val="00D62767"/>
    <w:rsid w:val="00D6370B"/>
    <w:rsid w:val="00D63804"/>
    <w:rsid w:val="00D63C3F"/>
    <w:rsid w:val="00D63F34"/>
    <w:rsid w:val="00D6415A"/>
    <w:rsid w:val="00D6480F"/>
    <w:rsid w:val="00D656AE"/>
    <w:rsid w:val="00D65BBC"/>
    <w:rsid w:val="00D65BF9"/>
    <w:rsid w:val="00D65F3F"/>
    <w:rsid w:val="00D6663E"/>
    <w:rsid w:val="00D66A4C"/>
    <w:rsid w:val="00D672A8"/>
    <w:rsid w:val="00D70427"/>
    <w:rsid w:val="00D7098E"/>
    <w:rsid w:val="00D715AB"/>
    <w:rsid w:val="00D715FD"/>
    <w:rsid w:val="00D743C2"/>
    <w:rsid w:val="00D74CD9"/>
    <w:rsid w:val="00D750B5"/>
    <w:rsid w:val="00D7526D"/>
    <w:rsid w:val="00D76636"/>
    <w:rsid w:val="00D76C5C"/>
    <w:rsid w:val="00D76EA5"/>
    <w:rsid w:val="00D773D3"/>
    <w:rsid w:val="00D775A5"/>
    <w:rsid w:val="00D77D44"/>
    <w:rsid w:val="00D80079"/>
    <w:rsid w:val="00D801C0"/>
    <w:rsid w:val="00D81035"/>
    <w:rsid w:val="00D8199D"/>
    <w:rsid w:val="00D82136"/>
    <w:rsid w:val="00D839BD"/>
    <w:rsid w:val="00D84399"/>
    <w:rsid w:val="00D84A44"/>
    <w:rsid w:val="00D852C4"/>
    <w:rsid w:val="00D85721"/>
    <w:rsid w:val="00D85A66"/>
    <w:rsid w:val="00D865AE"/>
    <w:rsid w:val="00D874F7"/>
    <w:rsid w:val="00D87753"/>
    <w:rsid w:val="00D87A39"/>
    <w:rsid w:val="00D87B77"/>
    <w:rsid w:val="00D9041B"/>
    <w:rsid w:val="00D91BBE"/>
    <w:rsid w:val="00D91BF9"/>
    <w:rsid w:val="00D925EA"/>
    <w:rsid w:val="00D928EF"/>
    <w:rsid w:val="00D9331F"/>
    <w:rsid w:val="00D93BF9"/>
    <w:rsid w:val="00D93F11"/>
    <w:rsid w:val="00D958BC"/>
    <w:rsid w:val="00D95917"/>
    <w:rsid w:val="00D960E0"/>
    <w:rsid w:val="00D96490"/>
    <w:rsid w:val="00D96643"/>
    <w:rsid w:val="00DA095F"/>
    <w:rsid w:val="00DA1215"/>
    <w:rsid w:val="00DA1259"/>
    <w:rsid w:val="00DA1ACB"/>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B12"/>
    <w:rsid w:val="00DB1D0E"/>
    <w:rsid w:val="00DB1D96"/>
    <w:rsid w:val="00DB3693"/>
    <w:rsid w:val="00DB37BD"/>
    <w:rsid w:val="00DB4156"/>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B0B"/>
    <w:rsid w:val="00DC2C39"/>
    <w:rsid w:val="00DC2CB6"/>
    <w:rsid w:val="00DC2FB3"/>
    <w:rsid w:val="00DC3063"/>
    <w:rsid w:val="00DC3603"/>
    <w:rsid w:val="00DC362A"/>
    <w:rsid w:val="00DC36EE"/>
    <w:rsid w:val="00DC3D11"/>
    <w:rsid w:val="00DC3FEA"/>
    <w:rsid w:val="00DC4385"/>
    <w:rsid w:val="00DC44C2"/>
    <w:rsid w:val="00DC5115"/>
    <w:rsid w:val="00DC6057"/>
    <w:rsid w:val="00DC6233"/>
    <w:rsid w:val="00DC6257"/>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E5F"/>
    <w:rsid w:val="00DF0014"/>
    <w:rsid w:val="00DF0B28"/>
    <w:rsid w:val="00DF0E33"/>
    <w:rsid w:val="00DF27D0"/>
    <w:rsid w:val="00DF2B35"/>
    <w:rsid w:val="00DF2CB1"/>
    <w:rsid w:val="00DF353D"/>
    <w:rsid w:val="00DF367F"/>
    <w:rsid w:val="00DF3A67"/>
    <w:rsid w:val="00DF3EAD"/>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486E"/>
    <w:rsid w:val="00E14917"/>
    <w:rsid w:val="00E15398"/>
    <w:rsid w:val="00E155BA"/>
    <w:rsid w:val="00E15744"/>
    <w:rsid w:val="00E15F64"/>
    <w:rsid w:val="00E16584"/>
    <w:rsid w:val="00E165F9"/>
    <w:rsid w:val="00E1681E"/>
    <w:rsid w:val="00E16EBD"/>
    <w:rsid w:val="00E17CEE"/>
    <w:rsid w:val="00E20546"/>
    <w:rsid w:val="00E208F2"/>
    <w:rsid w:val="00E20F5F"/>
    <w:rsid w:val="00E2141A"/>
    <w:rsid w:val="00E21B6C"/>
    <w:rsid w:val="00E220FF"/>
    <w:rsid w:val="00E22A12"/>
    <w:rsid w:val="00E22DCC"/>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426A"/>
    <w:rsid w:val="00E344A4"/>
    <w:rsid w:val="00E35315"/>
    <w:rsid w:val="00E3536E"/>
    <w:rsid w:val="00E35500"/>
    <w:rsid w:val="00E35F71"/>
    <w:rsid w:val="00E36EE8"/>
    <w:rsid w:val="00E36FEB"/>
    <w:rsid w:val="00E40049"/>
    <w:rsid w:val="00E40A7C"/>
    <w:rsid w:val="00E40BD3"/>
    <w:rsid w:val="00E41004"/>
    <w:rsid w:val="00E41200"/>
    <w:rsid w:val="00E419CB"/>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4330"/>
    <w:rsid w:val="00E5494B"/>
    <w:rsid w:val="00E54E65"/>
    <w:rsid w:val="00E55AF0"/>
    <w:rsid w:val="00E561C3"/>
    <w:rsid w:val="00E5673A"/>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7D"/>
    <w:rsid w:val="00E83CD5"/>
    <w:rsid w:val="00E83FB6"/>
    <w:rsid w:val="00E84079"/>
    <w:rsid w:val="00E85080"/>
    <w:rsid w:val="00E85135"/>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67C"/>
    <w:rsid w:val="00EA48F0"/>
    <w:rsid w:val="00EA4C6B"/>
    <w:rsid w:val="00EA4C8F"/>
    <w:rsid w:val="00EA4EA1"/>
    <w:rsid w:val="00EA59E4"/>
    <w:rsid w:val="00EA632C"/>
    <w:rsid w:val="00EA6336"/>
    <w:rsid w:val="00EA6AA9"/>
    <w:rsid w:val="00EA6C66"/>
    <w:rsid w:val="00EA788B"/>
    <w:rsid w:val="00EA7E6E"/>
    <w:rsid w:val="00EB00FC"/>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B40"/>
    <w:rsid w:val="00ED1278"/>
    <w:rsid w:val="00ED131C"/>
    <w:rsid w:val="00ED2158"/>
    <w:rsid w:val="00ED2293"/>
    <w:rsid w:val="00ED2615"/>
    <w:rsid w:val="00ED332B"/>
    <w:rsid w:val="00ED3841"/>
    <w:rsid w:val="00ED3AD2"/>
    <w:rsid w:val="00ED3FCA"/>
    <w:rsid w:val="00ED4576"/>
    <w:rsid w:val="00ED45A6"/>
    <w:rsid w:val="00ED4753"/>
    <w:rsid w:val="00ED4F08"/>
    <w:rsid w:val="00ED5484"/>
    <w:rsid w:val="00ED6719"/>
    <w:rsid w:val="00ED68BC"/>
    <w:rsid w:val="00ED6CE7"/>
    <w:rsid w:val="00EE03F8"/>
    <w:rsid w:val="00EE0417"/>
    <w:rsid w:val="00EE06AB"/>
    <w:rsid w:val="00EE06E6"/>
    <w:rsid w:val="00EE103A"/>
    <w:rsid w:val="00EE1313"/>
    <w:rsid w:val="00EE171E"/>
    <w:rsid w:val="00EE1D18"/>
    <w:rsid w:val="00EE1DBC"/>
    <w:rsid w:val="00EE2E10"/>
    <w:rsid w:val="00EE346F"/>
    <w:rsid w:val="00EE35FE"/>
    <w:rsid w:val="00EE3A62"/>
    <w:rsid w:val="00EE4D2F"/>
    <w:rsid w:val="00EE5007"/>
    <w:rsid w:val="00EE5C8B"/>
    <w:rsid w:val="00EE5F90"/>
    <w:rsid w:val="00EE6433"/>
    <w:rsid w:val="00EE6A79"/>
    <w:rsid w:val="00EE717F"/>
    <w:rsid w:val="00EF001E"/>
    <w:rsid w:val="00EF0F82"/>
    <w:rsid w:val="00EF0F83"/>
    <w:rsid w:val="00EF12B4"/>
    <w:rsid w:val="00EF1673"/>
    <w:rsid w:val="00EF2670"/>
    <w:rsid w:val="00EF2F58"/>
    <w:rsid w:val="00EF3946"/>
    <w:rsid w:val="00EF3F49"/>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70FE"/>
    <w:rsid w:val="00F30FC3"/>
    <w:rsid w:val="00F317F0"/>
    <w:rsid w:val="00F32532"/>
    <w:rsid w:val="00F3350D"/>
    <w:rsid w:val="00F337F6"/>
    <w:rsid w:val="00F33FBD"/>
    <w:rsid w:val="00F3410E"/>
    <w:rsid w:val="00F34219"/>
    <w:rsid w:val="00F35EB6"/>
    <w:rsid w:val="00F36269"/>
    <w:rsid w:val="00F36480"/>
    <w:rsid w:val="00F3649A"/>
    <w:rsid w:val="00F367AA"/>
    <w:rsid w:val="00F3686A"/>
    <w:rsid w:val="00F40041"/>
    <w:rsid w:val="00F405D3"/>
    <w:rsid w:val="00F415C7"/>
    <w:rsid w:val="00F415EE"/>
    <w:rsid w:val="00F4165A"/>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50999"/>
    <w:rsid w:val="00F50C1A"/>
    <w:rsid w:val="00F50DAD"/>
    <w:rsid w:val="00F51D0E"/>
    <w:rsid w:val="00F531A8"/>
    <w:rsid w:val="00F5321C"/>
    <w:rsid w:val="00F53909"/>
    <w:rsid w:val="00F53DC0"/>
    <w:rsid w:val="00F5476E"/>
    <w:rsid w:val="00F54B0C"/>
    <w:rsid w:val="00F554F2"/>
    <w:rsid w:val="00F55966"/>
    <w:rsid w:val="00F55967"/>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516E"/>
    <w:rsid w:val="00F6583F"/>
    <w:rsid w:val="00F65B50"/>
    <w:rsid w:val="00F65EBA"/>
    <w:rsid w:val="00F66708"/>
    <w:rsid w:val="00F6671C"/>
    <w:rsid w:val="00F66867"/>
    <w:rsid w:val="00F67564"/>
    <w:rsid w:val="00F67993"/>
    <w:rsid w:val="00F67CEB"/>
    <w:rsid w:val="00F67DD1"/>
    <w:rsid w:val="00F70385"/>
    <w:rsid w:val="00F72312"/>
    <w:rsid w:val="00F7251B"/>
    <w:rsid w:val="00F72822"/>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162D"/>
    <w:rsid w:val="00F91E85"/>
    <w:rsid w:val="00F9201F"/>
    <w:rsid w:val="00F9266B"/>
    <w:rsid w:val="00F927B6"/>
    <w:rsid w:val="00F93FA9"/>
    <w:rsid w:val="00F94A6B"/>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2D3"/>
    <w:rsid w:val="00FA5B90"/>
    <w:rsid w:val="00FA5EF2"/>
    <w:rsid w:val="00FA6A53"/>
    <w:rsid w:val="00FA6E25"/>
    <w:rsid w:val="00FA6EA5"/>
    <w:rsid w:val="00FA6EB4"/>
    <w:rsid w:val="00FA761A"/>
    <w:rsid w:val="00FB0342"/>
    <w:rsid w:val="00FB06EA"/>
    <w:rsid w:val="00FB0E22"/>
    <w:rsid w:val="00FB0E35"/>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915"/>
    <w:rsid w:val="00FB69BC"/>
    <w:rsid w:val="00FB7A00"/>
    <w:rsid w:val="00FB7C54"/>
    <w:rsid w:val="00FB7CFD"/>
    <w:rsid w:val="00FC0447"/>
    <w:rsid w:val="00FC04C1"/>
    <w:rsid w:val="00FC08C0"/>
    <w:rsid w:val="00FC0A59"/>
    <w:rsid w:val="00FC13A6"/>
    <w:rsid w:val="00FC1C51"/>
    <w:rsid w:val="00FC1C61"/>
    <w:rsid w:val="00FC2FB8"/>
    <w:rsid w:val="00FC3029"/>
    <w:rsid w:val="00FC47FB"/>
    <w:rsid w:val="00FC4B4D"/>
    <w:rsid w:val="00FC4EBF"/>
    <w:rsid w:val="00FC5C28"/>
    <w:rsid w:val="00FC6E0A"/>
    <w:rsid w:val="00FC7EA8"/>
    <w:rsid w:val="00FD0BE0"/>
    <w:rsid w:val="00FD162B"/>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1E991867"/>
    <w:rsid w:val="200D54D4"/>
    <w:rsid w:val="29D5F873"/>
    <w:rsid w:val="2CD431B3"/>
    <w:rsid w:val="3C2E94ED"/>
    <w:rsid w:val="4AE89CDB"/>
    <w:rsid w:val="5238EEA8"/>
    <w:rsid w:val="5C6A06B4"/>
    <w:rsid w:val="5D36DD31"/>
    <w:rsid w:val="60BC7523"/>
    <w:rsid w:val="66D89E83"/>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6F3C819D"/>
  <w15:docId w15:val="{F0DB7041-AAE1-4E06-B193-A860B043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1A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471540"/>
    <w:pPr>
      <w:numPr>
        <w:ilvl w:val="3"/>
        <w:numId w:val="1"/>
      </w:numPr>
      <w:tabs>
        <w:tab w:val="left" w:pos="720"/>
      </w:tabs>
      <w:spacing w:before="120" w:after="24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37780F"/>
    <w:pPr>
      <w:tabs>
        <w:tab w:val="left" w:pos="720"/>
        <w:tab w:val="right" w:leader="dot" w:pos="9360"/>
      </w:tabs>
      <w:spacing w:before="120" w:after="120"/>
    </w:pPr>
  </w:style>
  <w:style w:type="paragraph" w:styleId="TOC2">
    <w:name w:val="toc 2"/>
    <w:basedOn w:val="Normal"/>
    <w:next w:val="Normal"/>
    <w:autoRedefine/>
    <w:uiPriority w:val="39"/>
    <w:rsid w:val="0037780F"/>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1" ma:contentTypeDescription="Create a new document." ma:contentTypeScope="" ma:versionID="aa5edbbaeb16f244b6bde81acfd4be15">
  <xsd:schema xmlns:xsd="http://www.w3.org/2001/XMLSchema" xmlns:xs="http://www.w3.org/2001/XMLSchema" xmlns:p="http://schemas.microsoft.com/office/2006/metadata/properties" xmlns:ns2="7684b01a-921a-443e-89fe-68e2f8c1c9cd" targetNamespace="http://schemas.microsoft.com/office/2006/metadata/properties" ma:root="true" ma:fieldsID="da6ae0a50a5008aad2fde37826a60509" ns2:_="">
    <xsd:import namespace="7684b01a-921a-443e-89fe-68e2f8c1c9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00B915-C93E-426D-A7D9-E8935794DD27}">
  <ds:schemaRefs>
    <ds:schemaRef ds:uri="http://schemas.openxmlformats.org/officeDocument/2006/bibliography"/>
  </ds:schemaRefs>
</ds:datastoreItem>
</file>

<file path=customXml/itemProps3.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4.xml><?xml version="1.0" encoding="utf-8"?>
<ds:datastoreItem xmlns:ds="http://schemas.openxmlformats.org/officeDocument/2006/customXml" ds:itemID="{8D29234E-2137-432B-9679-F0E669E2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North America - USA)</cp:lastModifiedBy>
  <cp:revision>18</cp:revision>
  <cp:lastPrinted>2021-07-12T20:17:00Z</cp:lastPrinted>
  <dcterms:created xsi:type="dcterms:W3CDTF">2021-09-20T18:30:00Z</dcterms:created>
  <dcterms:modified xsi:type="dcterms:W3CDTF">2021-09-28T13:58:00Z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2021-09-28T13:51:18Z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3de55780-9cea-4472-ab3b-af41cd85e95c</vt:lpwstr>
  </property>
  <property fmtid="{D5CDD505-2E9C-101B-9397-08002B2CF9AE}" pid="15" name="MSIP_Label_b284f6bf-f638-41cc-935f-2157ddac8142_ContentBits">
    <vt:lpwstr>0</vt:lpwstr>
  </property>
</Properties>
</file>