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619D412B"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797B182E" w14:textId="40239BF4" w:rsidR="0081046C" w:rsidRPr="001430D6" w:rsidRDefault="00160690" w:rsidP="006D51A4">
      <w:pPr>
        <w:ind w:left="720"/>
        <w:rPr>
          <w:rFonts w:cs="Arial"/>
          <w:lang w:eastAsia="ar-SA"/>
        </w:rPr>
      </w:pPr>
      <w:r w:rsidRPr="001430D6">
        <w:rPr>
          <w:rFonts w:cs="Arial"/>
          <w:lang w:eastAsia="ar-SA"/>
        </w:rPr>
        <w:t>101 Seaport Boulevard</w:t>
      </w:r>
    </w:p>
    <w:p w14:paraId="7454A046" w14:textId="3122B044"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609920E2" w14:textId="77777777" w:rsidR="0081046C" w:rsidRPr="001430D6" w:rsidRDefault="00160690" w:rsidP="006D51A4">
      <w:pPr>
        <w:ind w:left="720"/>
        <w:rPr>
          <w:rFonts w:cs="Arial"/>
          <w:lang w:eastAsia="ar-SA"/>
        </w:rPr>
      </w:pPr>
      <w:r w:rsidRPr="001430D6">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12D8FC76"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885479">
        <w:rPr>
          <w:rFonts w:cs="Arial"/>
          <w:szCs w:val="22"/>
          <w:lang w:val="en-US"/>
        </w:rPr>
        <w:t>June 22</w:t>
      </w:r>
      <w:r w:rsidR="00C97D07" w:rsidRPr="00C97D07">
        <w:rPr>
          <w:rFonts w:cs="Arial"/>
          <w:szCs w:val="22"/>
          <w:lang w:val="en-US"/>
        </w:rPr>
        <w:t>, 2023</w:t>
      </w:r>
      <w:r w:rsidRPr="00B94143">
        <w:rPr>
          <w:rFonts w:cs="Arial"/>
          <w:szCs w:val="22"/>
        </w:rPr>
        <w:t xml:space="preserve">. </w:t>
      </w:r>
    </w:p>
    <w:p w14:paraId="3D6605C4" w14:textId="36E907AD"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885479">
        <w:rPr>
          <w:rFonts w:cs="Arial"/>
          <w:szCs w:val="22"/>
          <w:lang w:val="en-US"/>
        </w:rPr>
        <w:t>June 22</w:t>
      </w:r>
      <w:r w:rsidR="00C97D07" w:rsidRPr="00C97D07">
        <w:rPr>
          <w:rFonts w:cs="Arial"/>
          <w:szCs w:val="22"/>
          <w:lang w:val="en-US"/>
        </w:rPr>
        <w:t>, 2023</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 xml:space="preserve">Printed name and </w:t>
      </w:r>
      <w:proofErr w:type="gramStart"/>
      <w:r w:rsidRPr="00B94143">
        <w:rPr>
          <w:szCs w:val="22"/>
          <w:lang w:eastAsia="ar-SA"/>
        </w:rPr>
        <w:t>title</w:t>
      </w:r>
      <w:proofErr w:type="gramEnd"/>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 xml:space="preserve">Printed name and </w:t>
      </w:r>
      <w:proofErr w:type="gramStart"/>
      <w:r w:rsidRPr="00B94143">
        <w:rPr>
          <w:szCs w:val="22"/>
          <w:lang w:eastAsia="ar-SA"/>
        </w:rPr>
        <w:t>title</w:t>
      </w:r>
      <w:proofErr w:type="gramEnd"/>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sectPr w:rsidR="001C03D0" w:rsidRPr="00B94143" w:rsidSect="00A1153F">
      <w:headerReference w:type="even" r:id="rId15"/>
      <w:headerReference w:type="default" r:id="rId16"/>
      <w:headerReference w:type="first" r:id="rId17"/>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37C2" w14:textId="77777777" w:rsidR="00FD186E" w:rsidRDefault="00FD186E">
      <w:r>
        <w:separator/>
      </w:r>
    </w:p>
  </w:endnote>
  <w:endnote w:type="continuationSeparator" w:id="0">
    <w:p w14:paraId="0FE1225F" w14:textId="77777777" w:rsidR="00FD186E" w:rsidRDefault="00FD186E">
      <w:r>
        <w:continuationSeparator/>
      </w:r>
    </w:p>
  </w:endnote>
  <w:endnote w:type="continuationNotice" w:id="1">
    <w:p w14:paraId="01F10274" w14:textId="77777777" w:rsidR="00FD186E" w:rsidRDefault="00FD1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4C77D00E" w:rsidR="00ED584C" w:rsidRDefault="00ED584C" w:rsidP="00467822">
    <w:pPr>
      <w:pStyle w:val="Footer"/>
    </w:pPr>
    <w:r w:rsidRPr="00427218">
      <w:t xml:space="preserve">Issued on </w:t>
    </w:r>
    <w:r w:rsidR="00D14C4E" w:rsidRPr="00D14C4E">
      <w:t xml:space="preserve">April 11, </w:t>
    </w:r>
    <w:proofErr w:type="gramStart"/>
    <w:r w:rsidR="00D14C4E" w:rsidRPr="00D14C4E">
      <w:t>2023</w:t>
    </w:r>
    <w:proofErr w:type="gramEnd"/>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3AE3B" w14:textId="77777777" w:rsidR="00FD186E" w:rsidRDefault="00FD186E">
      <w:r>
        <w:separator/>
      </w:r>
    </w:p>
  </w:footnote>
  <w:footnote w:type="continuationSeparator" w:id="0">
    <w:p w14:paraId="7C1AB28C" w14:textId="77777777" w:rsidR="00FD186E" w:rsidRDefault="00FD186E">
      <w:r>
        <w:continuationSeparator/>
      </w:r>
    </w:p>
  </w:footnote>
  <w:footnote w:type="continuationNotice" w:id="1">
    <w:p w14:paraId="726E7225" w14:textId="77777777" w:rsidR="00FD186E" w:rsidRDefault="00FD18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3386BECF" w:rsidR="00ED584C" w:rsidRDefault="00A21F9D" w:rsidP="001C03D0">
    <w:pPr>
      <w:pStyle w:val="Header"/>
      <w:rPr>
        <w:lang w:eastAsia="ar-SA"/>
      </w:rPr>
    </w:pPr>
    <w:r>
      <w:rPr>
        <w:rFonts w:cs="Arial"/>
        <w:i/>
        <w:sz w:val="20"/>
        <w:szCs w:val="20"/>
        <w:lang w:eastAsia="ar-SA"/>
      </w:rPr>
      <w:t>Notice for Auction 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0E6C662C" w:rsidR="00ED584C" w:rsidRDefault="00A21F9D" w:rsidP="00D14C4E">
    <w:pPr>
      <w:pStyle w:val="Header"/>
      <w:rPr>
        <w:lang w:eastAsia="ar-SA"/>
      </w:rPr>
    </w:pPr>
    <w:r>
      <w:rPr>
        <w:rFonts w:cs="Arial"/>
        <w:i/>
        <w:sz w:val="20"/>
        <w:szCs w:val="20"/>
        <w:lang w:eastAsia="ar-SA"/>
      </w:rPr>
      <w:t>Notice for Auction 60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330F"/>
    <w:rsid w:val="000D3A40"/>
    <w:rsid w:val="000D501A"/>
    <w:rsid w:val="000D5034"/>
    <w:rsid w:val="000D52FD"/>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D8"/>
    <w:rsid w:val="001119AA"/>
    <w:rsid w:val="00111AFC"/>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D3A"/>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6702"/>
    <w:rsid w:val="008F7D45"/>
    <w:rsid w:val="00901326"/>
    <w:rsid w:val="00901376"/>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CDD"/>
    <w:rsid w:val="009E5E6D"/>
    <w:rsid w:val="009E6023"/>
    <w:rsid w:val="009E60F5"/>
    <w:rsid w:val="009E61AE"/>
    <w:rsid w:val="009E6200"/>
    <w:rsid w:val="009E642B"/>
    <w:rsid w:val="009E6602"/>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C17"/>
    <w:rsid w:val="00A97D7D"/>
    <w:rsid w:val="00AA0022"/>
    <w:rsid w:val="00AA0826"/>
    <w:rsid w:val="00AA0A3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C072B5"/>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593</Words>
  <Characters>3162</Characters>
  <Application>Microsoft Office Word</Application>
  <DocSecurity>0</DocSecurity>
  <Lines>87</Lines>
  <Paragraphs>58</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2021-07-12T20:17:00Z</cp:lastPrinted>
  <dcterms:created xsi:type="dcterms:W3CDTF">2023-03-29T14:12:00Z</dcterms:created>
  <dcterms:modified xsi:type="dcterms:W3CDTF">2023-03-29T14:12:00Z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