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7254424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w:t>
      </w:r>
      <w:r w:rsidR="00981457">
        <w:rPr>
          <w:rFonts w:cs="Arial"/>
          <w:lang w:eastAsia="ar-SA"/>
        </w:rPr>
        <w:t>Advisory Services USA, LLC</w:t>
      </w:r>
    </w:p>
    <w:p w14:paraId="157DE68E" w14:textId="77777777" w:rsidR="0081046C" w:rsidRPr="001430D6" w:rsidRDefault="00160690" w:rsidP="006D51A4">
      <w:pPr>
        <w:ind w:left="720"/>
        <w:rPr>
          <w:rFonts w:cs="Arial"/>
          <w:lang w:eastAsia="ar-SA"/>
        </w:rPr>
      </w:pPr>
      <w:r w:rsidRPr="001430D6">
        <w:rPr>
          <w:rFonts w:cs="Arial"/>
          <w:lang w:eastAsia="ar-SA"/>
        </w:rPr>
        <w:t>101 Seaport Boulevard</w:t>
      </w:r>
    </w:p>
    <w:p w14:paraId="2C2D6A1C" w14:textId="78DD19A8" w:rsidR="00160690" w:rsidRPr="001430D6" w:rsidRDefault="00160690" w:rsidP="006D51A4">
      <w:pPr>
        <w:ind w:left="720"/>
        <w:rPr>
          <w:rFonts w:cs="Arial"/>
          <w:lang w:eastAsia="ar-SA"/>
        </w:rPr>
      </w:pPr>
      <w:r w:rsidRPr="001430D6">
        <w:rPr>
          <w:rFonts w:cs="Arial"/>
          <w:lang w:eastAsia="ar-SA"/>
        </w:rPr>
        <w:t>12</w:t>
      </w:r>
      <w:r w:rsidRPr="001430D6">
        <w:rPr>
          <w:rFonts w:cs="Arial"/>
          <w:vertAlign w:val="superscript"/>
          <w:lang w:eastAsia="ar-SA"/>
        </w:rPr>
        <w:t>th</w:t>
      </w:r>
      <w:r w:rsidR="0081046C" w:rsidRPr="001430D6">
        <w:rPr>
          <w:rFonts w:cs="Arial"/>
          <w:lang w:eastAsia="ar-SA"/>
        </w:rPr>
        <w:t xml:space="preserve"> </w:t>
      </w:r>
      <w:r w:rsidRPr="001430D6">
        <w:rPr>
          <w:rFonts w:cs="Arial"/>
          <w:lang w:eastAsia="ar-SA"/>
        </w:rPr>
        <w:t xml:space="preserve">Floor </w:t>
      </w:r>
    </w:p>
    <w:p w14:paraId="3BC833B0" w14:textId="77777777" w:rsidR="0081046C" w:rsidRPr="001430D6" w:rsidRDefault="00160690" w:rsidP="006D51A4">
      <w:pPr>
        <w:ind w:left="720"/>
        <w:rPr>
          <w:rFonts w:cs="Arial"/>
          <w:lang w:eastAsia="ar-SA"/>
        </w:rPr>
      </w:pPr>
      <w:r w:rsidRPr="001430D6">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2A9F81DA"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0718B8">
        <w:rPr>
          <w:rFonts w:cs="Arial"/>
          <w:szCs w:val="22"/>
          <w:lang w:val="en-US" w:eastAsia="ar-SA"/>
        </w:rPr>
        <w:t xml:space="preserve">December </w:t>
      </w:r>
      <w:r w:rsidR="00A12A8D">
        <w:rPr>
          <w:rFonts w:cs="Arial"/>
          <w:szCs w:val="22"/>
          <w:lang w:val="en-US" w:eastAsia="ar-SA"/>
        </w:rPr>
        <w:t>21</w:t>
      </w:r>
      <w:r w:rsidR="00C97D07" w:rsidRPr="00C97D07">
        <w:rPr>
          <w:rFonts w:cs="Arial"/>
          <w:szCs w:val="22"/>
          <w:lang w:eastAsia="ar-SA"/>
        </w:rPr>
        <w:t>, 2023</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5EBCF522"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w:t>
      </w:r>
      <w:r w:rsidR="00981457">
        <w:rPr>
          <w:rFonts w:cs="Arial"/>
          <w:szCs w:val="22"/>
          <w:lang w:val="en-US" w:eastAsia="ar-SA"/>
        </w:rPr>
        <w:t>Advisory Services USA, LLC</w:t>
      </w:r>
      <w:r w:rsidRPr="00B94143">
        <w:rPr>
          <w:rFonts w:cs="Arial"/>
          <w:szCs w:val="22"/>
          <w:lang w:eastAsia="ar-SA"/>
        </w:rPr>
        <w:t xml:space="preserve">, </w:t>
      </w:r>
      <w:r w:rsidR="00160690" w:rsidRPr="00DB434B">
        <w:rPr>
          <w:rFonts w:cs="Arial"/>
          <w:szCs w:val="22"/>
          <w:lang w:eastAsia="ar-SA"/>
        </w:rPr>
        <w:t>101 Seaport Boulevard</w:t>
      </w:r>
      <w:r w:rsidR="002C6D5C" w:rsidRPr="00DB434B">
        <w:rPr>
          <w:rFonts w:cs="Arial"/>
          <w:szCs w:val="22"/>
          <w:lang w:eastAsia="ar-SA"/>
        </w:rPr>
        <w:t>,</w:t>
      </w:r>
      <w:r w:rsidR="00160690" w:rsidRPr="00DB434B">
        <w:rPr>
          <w:rFonts w:cs="Arial"/>
          <w:szCs w:val="22"/>
          <w:lang w:eastAsia="ar-SA"/>
        </w:rPr>
        <w:t xml:space="preserve"> 12</w:t>
      </w:r>
      <w:r w:rsidR="00160690" w:rsidRPr="00DB434B">
        <w:rPr>
          <w:rFonts w:cs="Arial"/>
          <w:szCs w:val="22"/>
          <w:vertAlign w:val="superscript"/>
          <w:lang w:eastAsia="ar-SA"/>
        </w:rPr>
        <w:t>th</w:t>
      </w:r>
      <w:r w:rsidR="00DB434B">
        <w:rPr>
          <w:rFonts w:cs="Arial"/>
          <w:szCs w:val="22"/>
          <w:lang w:val="en-US" w:eastAsia="ar-SA"/>
        </w:rPr>
        <w:t xml:space="preserve"> </w:t>
      </w:r>
      <w:r w:rsidR="00160690" w:rsidRPr="00DB434B">
        <w:rPr>
          <w:rFonts w:cs="Arial"/>
          <w:szCs w:val="22"/>
          <w:lang w:eastAsia="ar-SA"/>
        </w:rPr>
        <w:t>Floor</w:t>
      </w:r>
      <w:r w:rsidR="002C6D5C" w:rsidRPr="00DB434B">
        <w:rPr>
          <w:rFonts w:cs="Arial"/>
          <w:szCs w:val="22"/>
          <w:lang w:eastAsia="ar-SA"/>
        </w:rPr>
        <w:t>,</w:t>
      </w:r>
      <w:r w:rsidR="00160690" w:rsidRPr="00DB434B">
        <w:rPr>
          <w:rFonts w:cs="Arial"/>
          <w:szCs w:val="22"/>
          <w:lang w:eastAsia="ar-SA"/>
        </w:rPr>
        <w:t xml:space="preserve"> Boston,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DB434B">
        <w:rPr>
          <w:rFonts w:cs="Arial"/>
          <w:szCs w:val="22"/>
          <w:lang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7"/>
          <w:headerReference w:type="default" r:id="rId18"/>
          <w:footerReference w:type="default" r:id="rId19"/>
          <w:headerReference w:type="first" r:id="rId20"/>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21"/>
          <w:headerReference w:type="default" r:id="rId22"/>
          <w:footerReference w:type="default" r:id="rId23"/>
          <w:headerReference w:type="first" r:id="rId24"/>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5"/>
          <w:headerReference w:type="default" r:id="rId26"/>
          <w:footerReference w:type="default" r:id="rId27"/>
          <w:headerReference w:type="first" r:id="rId28"/>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9"/>
      <w:headerReference w:type="default" r:id="rId30"/>
      <w:headerReference w:type="first" r:id="rId31"/>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BCA08" w14:textId="77777777" w:rsidR="000D2C71" w:rsidRDefault="000D2C71">
      <w:r>
        <w:separator/>
      </w:r>
    </w:p>
  </w:endnote>
  <w:endnote w:type="continuationSeparator" w:id="0">
    <w:p w14:paraId="4634EABC" w14:textId="77777777" w:rsidR="000D2C71" w:rsidRDefault="000D2C71">
      <w:r>
        <w:continuationSeparator/>
      </w:r>
    </w:p>
  </w:endnote>
  <w:endnote w:type="continuationNotice" w:id="1">
    <w:p w14:paraId="58D450BD" w14:textId="77777777" w:rsidR="000D2C71" w:rsidRDefault="000D2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6B590" w14:textId="77777777" w:rsidR="003A2622" w:rsidRDefault="003A26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FEE5" w14:textId="15D2B8FD" w:rsidR="00ED584C" w:rsidRDefault="00ED584C" w:rsidP="00467822">
    <w:pPr>
      <w:pStyle w:val="Footer"/>
    </w:pPr>
    <w:r w:rsidRPr="00427218">
      <w:t xml:space="preserve">Issued on </w:t>
    </w:r>
    <w:r w:rsidR="0074408A">
      <w:t>October 10</w:t>
    </w:r>
    <w:r w:rsidR="00D14C4E" w:rsidRPr="00D14C4E">
      <w:t>, 2023</w:t>
    </w:r>
    <w:r>
      <w:tab/>
      <w:t>Page B-</w:t>
    </w:r>
    <w:r>
      <w:fldChar w:fldCharType="begin"/>
    </w:r>
    <w:r>
      <w:instrText xml:space="preserve"> PAGE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A701" w14:textId="77777777" w:rsidR="003A2622" w:rsidRDefault="003A262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4B5" w14:textId="0A5EFB3F" w:rsidR="00ED584C" w:rsidRDefault="00ED584C" w:rsidP="00467822">
    <w:pPr>
      <w:pStyle w:val="Footer"/>
    </w:pPr>
    <w:r w:rsidRPr="00427218">
      <w:t xml:space="preserve">Issued on </w:t>
    </w:r>
    <w:r w:rsidR="0074408A">
      <w:t>October 10</w:t>
    </w:r>
    <w:r w:rsidR="00D14C4E" w:rsidRPr="00D14C4E">
      <w:t>, 2023</w:t>
    </w:r>
    <w:r>
      <w:tab/>
      <w:t>Page B-</w:t>
    </w:r>
    <w:r>
      <w:fldChar w:fldCharType="begin"/>
    </w:r>
    <w:r>
      <w:instrText xml:space="preserve"> PAGE </w:instrText>
    </w:r>
    <w:r>
      <w:fldChar w:fldCharType="separate"/>
    </w:r>
    <w:r>
      <w:rPr>
        <w:noProof/>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FD8B" w14:textId="7B7BDE6E" w:rsidR="00ED584C" w:rsidRDefault="00ED584C" w:rsidP="00467822">
    <w:pPr>
      <w:pStyle w:val="Footer"/>
    </w:pPr>
    <w:r w:rsidRPr="00427218">
      <w:t xml:space="preserve">Issued on </w:t>
    </w:r>
    <w:r w:rsidR="0074408A">
      <w:t>October 10</w:t>
    </w:r>
    <w:r w:rsidR="00D14C4E" w:rsidRPr="00D14C4E">
      <w:t>, 2023</w:t>
    </w:r>
    <w:r>
      <w:tab/>
      <w:t>Page B-</w:t>
    </w:r>
    <w:r>
      <w:fldChar w:fldCharType="begin"/>
    </w:r>
    <w:r>
      <w:instrText xml:space="preserve"> PAGE </w:instrText>
    </w:r>
    <w:r>
      <w:fldChar w:fldCharType="separate"/>
    </w:r>
    <w:r>
      <w:rPr>
        <w:noProof/>
      </w:rPr>
      <w:t>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103E" w14:textId="6CCD8185" w:rsidR="00ED584C" w:rsidRDefault="00ED584C" w:rsidP="00467822">
    <w:pPr>
      <w:pStyle w:val="Footer"/>
    </w:pPr>
    <w:r w:rsidRPr="00427218">
      <w:t xml:space="preserve">Issued on </w:t>
    </w:r>
    <w:r w:rsidR="0074408A">
      <w:t>October 10</w:t>
    </w:r>
    <w:r w:rsidR="00D14C4E" w:rsidRPr="00D14C4E">
      <w:t>, 2023</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CE895" w14:textId="77777777" w:rsidR="000D2C71" w:rsidRDefault="000D2C71">
      <w:r>
        <w:separator/>
      </w:r>
    </w:p>
  </w:footnote>
  <w:footnote w:type="continuationSeparator" w:id="0">
    <w:p w14:paraId="31C01E56" w14:textId="77777777" w:rsidR="000D2C71" w:rsidRDefault="000D2C71">
      <w:r>
        <w:continuationSeparator/>
      </w:r>
    </w:p>
  </w:footnote>
  <w:footnote w:type="continuationNotice" w:id="1">
    <w:p w14:paraId="0A4D72A5" w14:textId="77777777" w:rsidR="000D2C71" w:rsidRDefault="000D2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982C" w14:textId="72179F14"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0F3EC372"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BA5C" w14:textId="250EA742"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9C88" w14:textId="3E334CA5"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8D35" w14:textId="51101C39"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Auction 6</w:t>
    </w:r>
    <w:r w:rsidR="004F28DC">
      <w:rPr>
        <w:rFonts w:cs="Arial"/>
        <w:i/>
        <w:sz w:val="20"/>
        <w:szCs w:val="20"/>
        <w:lang w:eastAsia="ar-SA"/>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8B8"/>
    <w:rsid w:val="00071AB6"/>
    <w:rsid w:val="000720C2"/>
    <w:rsid w:val="000720FD"/>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96A"/>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622"/>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7CE"/>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2B7D"/>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968"/>
    <w:rsid w:val="00782B45"/>
    <w:rsid w:val="00782C5D"/>
    <w:rsid w:val="00782DBC"/>
    <w:rsid w:val="00782DEE"/>
    <w:rsid w:val="007832A5"/>
    <w:rsid w:val="007836B9"/>
    <w:rsid w:val="00783CCF"/>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2ED"/>
    <w:rsid w:val="00992890"/>
    <w:rsid w:val="0099342C"/>
    <w:rsid w:val="00993582"/>
    <w:rsid w:val="00994FFD"/>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65CA"/>
    <w:rsid w:val="00A867CE"/>
    <w:rsid w:val="00A86B88"/>
    <w:rsid w:val="00A87655"/>
    <w:rsid w:val="00A87FD6"/>
    <w:rsid w:val="00A90D2C"/>
    <w:rsid w:val="00A92286"/>
    <w:rsid w:val="00A92693"/>
    <w:rsid w:val="00A92E72"/>
    <w:rsid w:val="00A94387"/>
    <w:rsid w:val="00A94745"/>
    <w:rsid w:val="00A94ACC"/>
    <w:rsid w:val="00A95714"/>
    <w:rsid w:val="00A958A8"/>
    <w:rsid w:val="00A9590D"/>
    <w:rsid w:val="00A9598F"/>
    <w:rsid w:val="00A96D05"/>
    <w:rsid w:val="00A96D6E"/>
    <w:rsid w:val="00A96EB1"/>
    <w:rsid w:val="00A973CF"/>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2235"/>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header" Target="header14.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2" ma:contentTypeDescription="Create a new document." ma:contentTypeScope="" ma:versionID="afd4f0b8245188fdb0b324da07c832aa">
  <xsd:schema xmlns:xsd="http://www.w3.org/2001/XMLSchema" xmlns:xs="http://www.w3.org/2001/XMLSchema" xmlns:p="http://schemas.microsoft.com/office/2006/metadata/properties" xmlns:ns2="7684b01a-921a-443e-89fe-68e2f8c1c9cd" targetNamespace="http://schemas.microsoft.com/office/2006/metadata/properties" ma:root="true" ma:fieldsID="c14b9c59583f92e8b1bb4d5507a131cf"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667FF-8EB0-462A-B906-6E83F0DC4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3.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9339A7-05AA-4133-BAD3-5E07E4413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1566</Words>
  <Characters>8931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Catucci, Francesca (Enel X Advisory Services - USA)</cp:lastModifiedBy>
  <cp:revision>2</cp:revision>
  <cp:lastPrinted>2021-07-12T20:17:00Z</cp:lastPrinted>
  <dcterms:created xsi:type="dcterms:W3CDTF">2023-10-05T14:07:00Z</dcterms:created>
  <dcterms:modified xsi:type="dcterms:W3CDTF">2023-10-05T14:07:00Z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