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1FF102A8" w:rsidR="001C03D0" w:rsidRPr="00B94143" w:rsidRDefault="001C03D0" w:rsidP="001C03D0">
      <w:pPr>
        <w:ind w:left="720"/>
        <w:rPr>
          <w:rFonts w:cs="Arial"/>
          <w:lang w:eastAsia="ar-SA"/>
        </w:rPr>
      </w:pPr>
      <w:r w:rsidRPr="00B94143">
        <w:rPr>
          <w:rFonts w:cs="Arial"/>
          <w:lang w:eastAsia="ar-SA"/>
        </w:rPr>
        <w:t xml:space="preserve">c/o </w:t>
      </w:r>
      <w:r w:rsidR="000F44A6">
        <w:rPr>
          <w:rFonts w:cs="Arial"/>
          <w:lang w:eastAsia="ar-SA"/>
        </w:rPr>
        <w:t>RGGI, Inc.</w:t>
      </w:r>
    </w:p>
    <w:p w14:paraId="4F3F0860" w14:textId="7CC4558F" w:rsidR="002B0E20" w:rsidRDefault="005A55DF" w:rsidP="00552D21">
      <w:pPr>
        <w:ind w:left="720"/>
        <w:rPr>
          <w:rFonts w:cs="Arial"/>
          <w:lang w:eastAsia="ar-SA"/>
        </w:rPr>
      </w:pPr>
      <w:r>
        <w:rPr>
          <w:rFonts w:cs="Arial"/>
          <w:lang w:eastAsia="ar-SA"/>
        </w:rPr>
        <w:t>90 Church Street</w:t>
      </w:r>
    </w:p>
    <w:p w14:paraId="44C64D4F" w14:textId="1CC852F3" w:rsidR="002B0E20" w:rsidRDefault="00C514E6" w:rsidP="00552D21">
      <w:pPr>
        <w:ind w:left="720"/>
        <w:rPr>
          <w:rFonts w:cs="Arial"/>
          <w:lang w:eastAsia="ar-SA"/>
        </w:rPr>
      </w:pPr>
      <w:r>
        <w:rPr>
          <w:rFonts w:cs="Arial"/>
          <w:lang w:eastAsia="ar-SA"/>
        </w:rPr>
        <w:t>4</w:t>
      </w:r>
      <w:r w:rsidRPr="00C514E6">
        <w:rPr>
          <w:rFonts w:cs="Arial"/>
          <w:vertAlign w:val="superscript"/>
          <w:lang w:eastAsia="ar-SA"/>
        </w:rPr>
        <w:t>th</w:t>
      </w:r>
      <w:r>
        <w:rPr>
          <w:rFonts w:cs="Arial"/>
          <w:lang w:eastAsia="ar-SA"/>
        </w:rPr>
        <w:t xml:space="preserve"> Floor </w:t>
      </w:r>
    </w:p>
    <w:p w14:paraId="355DD66D" w14:textId="57CF243F" w:rsidR="002B0E20" w:rsidRPr="001430D6" w:rsidRDefault="00C514E6" w:rsidP="006D51A4">
      <w:pPr>
        <w:ind w:left="720"/>
        <w:rPr>
          <w:rFonts w:cs="Arial"/>
          <w:lang w:eastAsia="ar-SA"/>
        </w:rPr>
      </w:pPr>
      <w:r>
        <w:rPr>
          <w:rFonts w:cs="Arial"/>
          <w:lang w:eastAsia="ar-SA"/>
        </w:rPr>
        <w:t>New Year, NY 100</w:t>
      </w:r>
      <w:r w:rsidR="002C5D2E">
        <w:rPr>
          <w:rFonts w:cs="Arial"/>
          <w:lang w:eastAsia="ar-SA"/>
        </w:rPr>
        <w:t>07</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default" r:id="rId11"/>
          <w:footerReference w:type="default" r:id="rId12"/>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3F983C7A"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C97D07" w:rsidRPr="00C97D07">
        <w:rPr>
          <w:rFonts w:cs="Arial"/>
          <w:szCs w:val="22"/>
          <w:lang w:val="en-US"/>
        </w:rPr>
        <w:t xml:space="preserve">Thursday, </w:t>
      </w:r>
      <w:r w:rsidR="00552D21">
        <w:rPr>
          <w:rFonts w:cs="Arial"/>
          <w:szCs w:val="22"/>
          <w:lang w:val="en-US"/>
        </w:rPr>
        <w:t>March 28</w:t>
      </w:r>
      <w:r w:rsidR="00C97D07" w:rsidRPr="00C97D07">
        <w:rPr>
          <w:rFonts w:cs="Arial"/>
          <w:szCs w:val="22"/>
          <w:lang w:val="en-US"/>
        </w:rPr>
        <w:t xml:space="preserve">, </w:t>
      </w:r>
      <w:r w:rsidR="009C25D9">
        <w:rPr>
          <w:rFonts w:cs="Arial"/>
          <w:szCs w:val="22"/>
          <w:lang w:val="en-US"/>
        </w:rPr>
        <w:t>2024</w:t>
      </w:r>
      <w:r w:rsidRPr="00B94143">
        <w:rPr>
          <w:rFonts w:cs="Arial"/>
          <w:szCs w:val="22"/>
        </w:rPr>
        <w:t xml:space="preserve">. </w:t>
      </w:r>
    </w:p>
    <w:p w14:paraId="3D6605C4" w14:textId="48BBAECD"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552D21">
        <w:rPr>
          <w:rFonts w:cs="Arial"/>
          <w:szCs w:val="22"/>
          <w:lang w:val="en-US"/>
        </w:rPr>
        <w:t>March 28</w:t>
      </w:r>
      <w:r w:rsidR="00C97D07" w:rsidRPr="00C97D07">
        <w:rPr>
          <w:rFonts w:cs="Arial"/>
          <w:szCs w:val="22"/>
          <w:lang w:val="en-US"/>
        </w:rPr>
        <w:t xml:space="preserve">, </w:t>
      </w:r>
      <w:r w:rsidR="009C25D9">
        <w:rPr>
          <w:rFonts w:cs="Arial"/>
          <w:szCs w:val="22"/>
          <w:lang w:val="en-US"/>
        </w:rPr>
        <w:t>2024</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 xml:space="preserve">Printed name and </w:t>
      </w:r>
      <w:proofErr w:type="gramStart"/>
      <w:r w:rsidRPr="00B94143">
        <w:rPr>
          <w:szCs w:val="22"/>
          <w:lang w:eastAsia="ar-SA"/>
        </w:rPr>
        <w:t>title</w:t>
      </w:r>
      <w:proofErr w:type="gramEnd"/>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014B4448" w14:textId="09E72365" w:rsidR="001C03D0" w:rsidRPr="00B94143" w:rsidRDefault="001C03D0" w:rsidP="00C560DC">
      <w:pPr>
        <w:pStyle w:val="BodyText"/>
        <w:rPr>
          <w:rFonts w:cs="Arial"/>
          <w:szCs w:val="22"/>
        </w:rPr>
      </w:pPr>
    </w:p>
    <w:sectPr w:rsidR="001C03D0" w:rsidRPr="00B94143" w:rsidSect="00A1153F">
      <w:headerReference w:type="even" r:id="rId13"/>
      <w:headerReference w:type="default" r:id="rId14"/>
      <w:headerReference w:type="first" r:id="rId15"/>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DD674" w14:textId="77777777" w:rsidR="003B3AB6" w:rsidRDefault="003B3AB6">
      <w:r>
        <w:separator/>
      </w:r>
    </w:p>
  </w:endnote>
  <w:endnote w:type="continuationSeparator" w:id="0">
    <w:p w14:paraId="03422324" w14:textId="77777777" w:rsidR="003B3AB6" w:rsidRDefault="003B3AB6">
      <w:r>
        <w:continuationSeparator/>
      </w:r>
    </w:p>
  </w:endnote>
  <w:endnote w:type="continuationNotice" w:id="1">
    <w:p w14:paraId="1EF558AE" w14:textId="77777777" w:rsidR="003B3AB6" w:rsidRDefault="003B3A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FAD0" w14:textId="13B341CA" w:rsidR="00ED584C" w:rsidRDefault="00ED584C" w:rsidP="00467822">
    <w:pPr>
      <w:pStyle w:val="Footer"/>
    </w:pPr>
    <w:r w:rsidRPr="00427218">
      <w:t xml:space="preserve">Issued on </w:t>
    </w:r>
    <w:r w:rsidR="009C25D9">
      <w:t xml:space="preserve">January </w:t>
    </w:r>
    <w:r w:rsidR="00FC4539">
      <w:t>16</w:t>
    </w:r>
    <w:r w:rsidR="009C25D9">
      <w:t>, 2024</w:t>
    </w:r>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3824D" w14:textId="77777777" w:rsidR="003B3AB6" w:rsidRDefault="003B3AB6">
      <w:r>
        <w:separator/>
      </w:r>
    </w:p>
  </w:footnote>
  <w:footnote w:type="continuationSeparator" w:id="0">
    <w:p w14:paraId="6B0DF276" w14:textId="77777777" w:rsidR="003B3AB6" w:rsidRDefault="003B3AB6">
      <w:r>
        <w:continuationSeparator/>
      </w:r>
    </w:p>
  </w:footnote>
  <w:footnote w:type="continuationNotice" w:id="1">
    <w:p w14:paraId="6939AB64" w14:textId="77777777" w:rsidR="003B3AB6" w:rsidRDefault="003B3A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F21C" w14:textId="4821CA6A"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9C25D9">
      <w:rPr>
        <w:rFonts w:cs="Arial"/>
        <w:i/>
        <w:sz w:val="20"/>
        <w:szCs w:val="20"/>
        <w:lang w:eastAsia="ar-SA"/>
      </w:rPr>
      <w:t>63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1E8D1E24"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9C25D9">
      <w:rPr>
        <w:rFonts w:cs="Arial"/>
        <w:i/>
        <w:sz w:val="20"/>
        <w:szCs w:val="20"/>
        <w:lang w:eastAsia="ar-SA"/>
      </w:rPr>
      <w:t>63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8E3"/>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05"/>
    <w:rsid w:val="001F4BB3"/>
    <w:rsid w:val="001F57DB"/>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27BB"/>
    <w:rsid w:val="00223922"/>
    <w:rsid w:val="00223A44"/>
    <w:rsid w:val="002247D3"/>
    <w:rsid w:val="00224BA2"/>
    <w:rsid w:val="00224C93"/>
    <w:rsid w:val="002251EC"/>
    <w:rsid w:val="00225388"/>
    <w:rsid w:val="00225527"/>
    <w:rsid w:val="002264BF"/>
    <w:rsid w:val="002265B8"/>
    <w:rsid w:val="002265CB"/>
    <w:rsid w:val="00226A0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AB6"/>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7CE"/>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363"/>
    <w:rsid w:val="00484944"/>
    <w:rsid w:val="00484988"/>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8DC"/>
    <w:rsid w:val="004F28E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2488"/>
    <w:rsid w:val="00532DB7"/>
    <w:rsid w:val="00533350"/>
    <w:rsid w:val="00533DA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C08"/>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5DF"/>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739"/>
    <w:rsid w:val="006E7EC3"/>
    <w:rsid w:val="006F090D"/>
    <w:rsid w:val="006F111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8D0"/>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47F"/>
    <w:rsid w:val="007324BD"/>
    <w:rsid w:val="00732841"/>
    <w:rsid w:val="00732B7D"/>
    <w:rsid w:val="00732F82"/>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968"/>
    <w:rsid w:val="00782B45"/>
    <w:rsid w:val="00782C5D"/>
    <w:rsid w:val="00782DBC"/>
    <w:rsid w:val="00782DEE"/>
    <w:rsid w:val="007832A5"/>
    <w:rsid w:val="007836B9"/>
    <w:rsid w:val="00783CCF"/>
    <w:rsid w:val="00783DD1"/>
    <w:rsid w:val="00783FC3"/>
    <w:rsid w:val="0078424B"/>
    <w:rsid w:val="00784859"/>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D2C"/>
    <w:rsid w:val="00A9194D"/>
    <w:rsid w:val="00A92286"/>
    <w:rsid w:val="00A92693"/>
    <w:rsid w:val="00A92E72"/>
    <w:rsid w:val="00A94387"/>
    <w:rsid w:val="00A94745"/>
    <w:rsid w:val="00A94ACC"/>
    <w:rsid w:val="00A95714"/>
    <w:rsid w:val="00A958A8"/>
    <w:rsid w:val="00A9590D"/>
    <w:rsid w:val="00A9598F"/>
    <w:rsid w:val="00A96D05"/>
    <w:rsid w:val="00A96D6E"/>
    <w:rsid w:val="00A96EB1"/>
    <w:rsid w:val="00A973CF"/>
    <w:rsid w:val="00A97C17"/>
    <w:rsid w:val="00A97D7D"/>
    <w:rsid w:val="00AA0022"/>
    <w:rsid w:val="00AA0826"/>
    <w:rsid w:val="00AA0A36"/>
    <w:rsid w:val="00AA0D72"/>
    <w:rsid w:val="00AA11DD"/>
    <w:rsid w:val="00AA1B07"/>
    <w:rsid w:val="00AA1C04"/>
    <w:rsid w:val="00AA2DEC"/>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2235"/>
    <w:rsid w:val="00AF38E6"/>
    <w:rsid w:val="00AF3D93"/>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67E"/>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0DC"/>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5F53"/>
    <w:rsid w:val="00C960D3"/>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800"/>
    <w:rsid w:val="00D06A86"/>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565"/>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2923"/>
    <w:rsid w:val="00D743C2"/>
    <w:rsid w:val="00D74CD9"/>
    <w:rsid w:val="00D750B5"/>
    <w:rsid w:val="00D7526D"/>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E10"/>
    <w:rsid w:val="00EE346F"/>
    <w:rsid w:val="00EE35FE"/>
    <w:rsid w:val="00EE3A62"/>
    <w:rsid w:val="00EE3EC3"/>
    <w:rsid w:val="00EE4A24"/>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4E6"/>
    <w:rsid w:val="00F35EB6"/>
    <w:rsid w:val="00F36269"/>
    <w:rsid w:val="00F36480"/>
    <w:rsid w:val="00F3649A"/>
    <w:rsid w:val="00F367AA"/>
    <w:rsid w:val="00F3686A"/>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CDB"/>
    <w:rsid w:val="00FA3DF9"/>
    <w:rsid w:val="00FA3F15"/>
    <w:rsid w:val="00FA419C"/>
    <w:rsid w:val="00FA4DE9"/>
    <w:rsid w:val="00FA4E70"/>
    <w:rsid w:val="00FA52D3"/>
    <w:rsid w:val="00FA5B90"/>
    <w:rsid w:val="00FA5EF2"/>
    <w:rsid w:val="00FA6A53"/>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772E4533-9033-4C96-9A97-249598F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2" ma:contentTypeDescription="Create a new document." ma:contentTypeScope="" ma:versionID="afd4f0b8245188fdb0b324da07c832aa">
  <xsd:schema xmlns:xsd="http://www.w3.org/2001/XMLSchema" xmlns:xs="http://www.w3.org/2001/XMLSchema" xmlns:p="http://schemas.microsoft.com/office/2006/metadata/properties" xmlns:ns2="7684b01a-921a-443e-89fe-68e2f8c1c9cd" targetNamespace="http://schemas.microsoft.com/office/2006/metadata/properties" ma:root="true" ma:fieldsID="c14b9c59583f92e8b1bb4d5507a131cf"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3.xml><?xml version="1.0" encoding="utf-8"?>
<ds:datastoreItem xmlns:ds="http://schemas.openxmlformats.org/officeDocument/2006/customXml" ds:itemID="{B02667FF-8EB0-462A-B906-6E83F0DC4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3</Pages>
  <Words>623</Words>
  <Characters>3107</Characters>
  <Application>Microsoft Office Word</Application>
  <DocSecurity>0</DocSecurity>
  <Lines>194</Lines>
  <Paragraphs>177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Harvey, Jon (Enel X Advisory Services - USA)</cp:lastModifiedBy>
  <cp:revision>82</cp:revision>
  <cp:lastPrinted>2021-07-12T20:17:00Z</cp:lastPrinted>
  <dcterms:created xsi:type="dcterms:W3CDTF">2023-09-19T20:59:00Z</dcterms:created>
  <dcterms:modified xsi:type="dcterms:W3CDTF">2024-01-16T15:07:00Z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