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024F8861"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254AE9">
        <w:rPr>
          <w:rFonts w:cs="Arial"/>
          <w:lang w:val="en-US"/>
        </w:rPr>
        <w:t>September 19</w:t>
      </w:r>
      <w:r w:rsidR="00C97D07" w:rsidRPr="00C97D07">
        <w:rPr>
          <w:rFonts w:cs="Arial"/>
          <w:szCs w:val="22"/>
          <w:lang w:eastAsia="ar-SA"/>
        </w:rPr>
        <w:t xml:space="preserve">, </w:t>
      </w:r>
      <w:r w:rsidR="009C25D9">
        <w:rPr>
          <w:rFonts w:cs="Arial"/>
          <w:szCs w:val="22"/>
          <w:lang w:eastAsia="ar-SA"/>
        </w:rPr>
        <w:t>2024</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817BD" w14:textId="77777777" w:rsidR="001D1053" w:rsidRDefault="001D1053">
      <w:r>
        <w:separator/>
      </w:r>
    </w:p>
  </w:endnote>
  <w:endnote w:type="continuationSeparator" w:id="0">
    <w:p w14:paraId="2843B1F9" w14:textId="77777777" w:rsidR="001D1053" w:rsidRDefault="001D1053">
      <w:r>
        <w:continuationSeparator/>
      </w:r>
    </w:p>
  </w:endnote>
  <w:endnote w:type="continuationNotice" w:id="1">
    <w:p w14:paraId="0FDCE446" w14:textId="77777777" w:rsidR="001D1053" w:rsidRDefault="001D1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FEE5" w14:textId="7FF89599" w:rsidR="00ED584C" w:rsidRDefault="00ED584C" w:rsidP="00467822">
    <w:pPr>
      <w:pStyle w:val="Footer"/>
    </w:pPr>
    <w:r w:rsidRPr="00427218">
      <w:t xml:space="preserve">Issued on </w:t>
    </w:r>
    <w:r w:rsidR="00E27C4B">
      <w:t xml:space="preserve">July </w:t>
    </w:r>
    <w:r w:rsidR="006E7201">
      <w:t>9</w:t>
    </w:r>
    <w:r w:rsidR="009C25D9">
      <w:t>, 2024</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4A4B5" w14:textId="636C7E28" w:rsidR="00ED584C" w:rsidRDefault="00ED584C" w:rsidP="00467822">
    <w:pPr>
      <w:pStyle w:val="Footer"/>
    </w:pPr>
    <w:r w:rsidRPr="00427218">
      <w:t xml:space="preserve">Issued on </w:t>
    </w:r>
    <w:r w:rsidR="00E27C4B">
      <w:t xml:space="preserve">July </w:t>
    </w:r>
    <w:r w:rsidR="006E7201">
      <w:t>9</w:t>
    </w:r>
    <w:r w:rsidR="009C25D9">
      <w:t>, 2024</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FD8B" w14:textId="6EA95750" w:rsidR="00ED584C" w:rsidRDefault="00ED584C" w:rsidP="00467822">
    <w:pPr>
      <w:pStyle w:val="Footer"/>
    </w:pPr>
    <w:r w:rsidRPr="00427218">
      <w:t xml:space="preserve">Issued on </w:t>
    </w:r>
    <w:r w:rsidR="00E27C4B">
      <w:t xml:space="preserve">July </w:t>
    </w:r>
    <w:r w:rsidR="006E7201">
      <w:t>9</w:t>
    </w:r>
    <w:r w:rsidR="009C25D9">
      <w:t>, 2024</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3103E" w14:textId="5C8DCDD5" w:rsidR="00ED584C" w:rsidRDefault="00ED584C" w:rsidP="00467822">
    <w:pPr>
      <w:pStyle w:val="Footer"/>
    </w:pPr>
    <w:r w:rsidRPr="00427218">
      <w:t xml:space="preserve">Issued on </w:t>
    </w:r>
    <w:r w:rsidR="00E27C4B">
      <w:t xml:space="preserve">July </w:t>
    </w:r>
    <w:r w:rsidR="006E7201">
      <w:t>9</w:t>
    </w:r>
    <w:r w:rsidR="009C25D9">
      <w:t>, 2024</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EA1DA" w14:textId="77777777" w:rsidR="001D1053" w:rsidRDefault="001D1053">
      <w:r>
        <w:separator/>
      </w:r>
    </w:p>
  </w:footnote>
  <w:footnote w:type="continuationSeparator" w:id="0">
    <w:p w14:paraId="6947BEDD" w14:textId="77777777" w:rsidR="001D1053" w:rsidRDefault="001D1053">
      <w:r>
        <w:continuationSeparator/>
      </w:r>
    </w:p>
  </w:footnote>
  <w:footnote w:type="continuationNotice" w:id="1">
    <w:p w14:paraId="360E3FA9" w14:textId="77777777" w:rsidR="001D1053" w:rsidRDefault="001D1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6982C" w14:textId="16E9C4A9"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41FC0" w14:textId="6E06FA6D"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BA5C" w14:textId="501C6E94"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9C88" w14:textId="5F76AD0D"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78D35" w14:textId="7F7C807C"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5E55"/>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485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0805"/>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5CF6"/>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5F78"/>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22"/>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DD3"/>
    <w:rsid w:val="00D26433"/>
    <w:rsid w:val="00D274F1"/>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3A58"/>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d30c6bbe7885cd7392cbf5e9a0fe30c5">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922e7c0bb56dd74dbbce5910a92ef950"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EDCF7D-F4AB-4928-8D3E-799C8D6D45DA}"/>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1741</Words>
  <Characters>8705</Characters>
  <Application>Microsoft Office Word</Application>
  <DocSecurity>0</DocSecurity>
  <Lines>580</Lines>
  <Paragraphs>497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9949</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8</cp:revision>
  <cp:lastPrinted>2021-07-13T02:17:00Z</cp:lastPrinted>
  <dcterms:created xsi:type="dcterms:W3CDTF">2024-06-27T18:10:00Z</dcterms:created>
  <dcterms:modified xsi:type="dcterms:W3CDTF">2024-07-08T13:33:00Z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