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9C335E3"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9B048D">
        <w:rPr>
          <w:rFonts w:cs="Arial"/>
          <w:szCs w:val="22"/>
          <w:lang w:val="en-US"/>
        </w:rPr>
        <w:t>Thursday</w:t>
      </w:r>
      <w:r w:rsidR="00254AE9">
        <w:rPr>
          <w:rFonts w:cs="Arial"/>
          <w:szCs w:val="22"/>
          <w:lang w:val="en-US"/>
        </w:rPr>
        <w:t xml:space="preserve">, </w:t>
      </w:r>
      <w:r w:rsidR="00F36ECD">
        <w:rPr>
          <w:rFonts w:cs="Arial"/>
          <w:szCs w:val="22"/>
          <w:lang w:val="en-US"/>
        </w:rPr>
        <w:t>March 27</w:t>
      </w:r>
      <w:r w:rsidR="00C97D07" w:rsidRPr="00C97D07">
        <w:rPr>
          <w:rFonts w:cs="Arial"/>
          <w:szCs w:val="22"/>
          <w:lang w:val="en-US"/>
        </w:rPr>
        <w:t xml:space="preserve">, </w:t>
      </w:r>
      <w:r w:rsidR="00060ED6">
        <w:rPr>
          <w:rFonts w:cs="Arial"/>
          <w:szCs w:val="22"/>
          <w:lang w:val="en-US"/>
        </w:rPr>
        <w:t>2025</w:t>
      </w:r>
      <w:r w:rsidRPr="00B94143">
        <w:rPr>
          <w:rFonts w:cs="Arial"/>
          <w:szCs w:val="22"/>
        </w:rPr>
        <w:t xml:space="preserve">. </w:t>
      </w:r>
    </w:p>
    <w:p w14:paraId="3D6605C4" w14:textId="3762AC0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F36ECD">
        <w:rPr>
          <w:rFonts w:cs="Arial"/>
          <w:lang w:val="en-US"/>
        </w:rPr>
        <w:t>March 27</w:t>
      </w:r>
      <w:r w:rsidR="00C97D07" w:rsidRPr="00C97D07">
        <w:rPr>
          <w:rFonts w:cs="Arial"/>
          <w:szCs w:val="22"/>
          <w:lang w:val="en-US"/>
        </w:rPr>
        <w:t xml:space="preserve">, </w:t>
      </w:r>
      <w:r w:rsidR="00060ED6">
        <w:rPr>
          <w:rFonts w:cs="Arial"/>
          <w:szCs w:val="22"/>
          <w:lang w:val="en-US"/>
        </w:rPr>
        <w:t>2025</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014B4448" w14:textId="47EE21E0" w:rsidR="001C03D0" w:rsidRPr="00B94143" w:rsidRDefault="001C03D0">
      <w:pPr>
        <w:pStyle w:val="BodyText"/>
        <w:rPr>
          <w:rFonts w:cs="Arial"/>
          <w:szCs w:val="22"/>
        </w:rPr>
      </w:pPr>
    </w:p>
    <w:sectPr w:rsidR="001C03D0" w:rsidRPr="00B94143" w:rsidSect="00282553">
      <w:headerReference w:type="even" r:id="rId15"/>
      <w:headerReference w:type="first" r:id="rId16"/>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69544" w14:textId="77777777" w:rsidR="00CE24DA" w:rsidRDefault="00CE24DA">
      <w:r>
        <w:separator/>
      </w:r>
    </w:p>
  </w:endnote>
  <w:endnote w:type="continuationSeparator" w:id="0">
    <w:p w14:paraId="06D4E2C5" w14:textId="77777777" w:rsidR="00CE24DA" w:rsidRDefault="00CE24DA">
      <w:r>
        <w:continuationSeparator/>
      </w:r>
    </w:p>
  </w:endnote>
  <w:endnote w:type="continuationNotice" w:id="1">
    <w:p w14:paraId="663C0340" w14:textId="77777777" w:rsidR="00CE24DA" w:rsidRDefault="00CE2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2FAD0" w14:textId="1BFE24B8" w:rsidR="00ED584C" w:rsidRDefault="00ED584C" w:rsidP="00467822">
    <w:pPr>
      <w:pStyle w:val="Footer"/>
    </w:pPr>
    <w:r w:rsidRPr="00427218">
      <w:t xml:space="preserve">Issued on </w:t>
    </w:r>
    <w:r w:rsidR="00060ED6">
      <w:t>January 14</w:t>
    </w:r>
    <w:r w:rsidR="009C25D9">
      <w:t xml:space="preserve">, </w:t>
    </w:r>
    <w:r w:rsidR="00060ED6">
      <w:t>2025</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38D75" w14:textId="77777777" w:rsidR="00CE24DA" w:rsidRDefault="00CE24DA">
      <w:r>
        <w:separator/>
      </w:r>
    </w:p>
  </w:footnote>
  <w:footnote w:type="continuationSeparator" w:id="0">
    <w:p w14:paraId="09574150" w14:textId="77777777" w:rsidR="00CE24DA" w:rsidRDefault="00CE24DA">
      <w:r>
        <w:continuationSeparator/>
      </w:r>
    </w:p>
  </w:footnote>
  <w:footnote w:type="continuationNotice" w:id="1">
    <w:p w14:paraId="5DF1CAB5" w14:textId="77777777" w:rsidR="00CE24DA" w:rsidRDefault="00CE24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7A9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3F21C" w14:textId="7BD5EE81"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F36ECD">
      <w:rPr>
        <w:rFonts w:cs="Arial"/>
        <w:i/>
        <w:sz w:val="20"/>
        <w:szCs w:val="20"/>
        <w:lang w:eastAsia="ar-SA"/>
      </w:rPr>
      <w:t>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21C05"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251C3"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D51"/>
    <w:rsid w:val="00004FF8"/>
    <w:rsid w:val="00005065"/>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308"/>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402"/>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044"/>
    <w:rsid w:val="000543B1"/>
    <w:rsid w:val="00054AC7"/>
    <w:rsid w:val="0005501B"/>
    <w:rsid w:val="00055908"/>
    <w:rsid w:val="000559A1"/>
    <w:rsid w:val="00055C04"/>
    <w:rsid w:val="00055F92"/>
    <w:rsid w:val="00056049"/>
    <w:rsid w:val="0005651C"/>
    <w:rsid w:val="0005652F"/>
    <w:rsid w:val="00056CD7"/>
    <w:rsid w:val="00057002"/>
    <w:rsid w:val="00057479"/>
    <w:rsid w:val="00057480"/>
    <w:rsid w:val="000576F4"/>
    <w:rsid w:val="00057EA2"/>
    <w:rsid w:val="00057F26"/>
    <w:rsid w:val="00060726"/>
    <w:rsid w:val="00060ED6"/>
    <w:rsid w:val="00062110"/>
    <w:rsid w:val="00062328"/>
    <w:rsid w:val="000626B7"/>
    <w:rsid w:val="00062B72"/>
    <w:rsid w:val="0006308E"/>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2B4"/>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1ADF"/>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5ED"/>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0AEA"/>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3BD"/>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55"/>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3D1"/>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901"/>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6E6F"/>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73D"/>
    <w:rsid w:val="00160D36"/>
    <w:rsid w:val="00160EC3"/>
    <w:rsid w:val="001611F2"/>
    <w:rsid w:val="0016138D"/>
    <w:rsid w:val="00161B01"/>
    <w:rsid w:val="00162637"/>
    <w:rsid w:val="00162D1C"/>
    <w:rsid w:val="00163552"/>
    <w:rsid w:val="001639DE"/>
    <w:rsid w:val="00164517"/>
    <w:rsid w:val="00165640"/>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40"/>
    <w:rsid w:val="00190C5C"/>
    <w:rsid w:val="00190DC3"/>
    <w:rsid w:val="00190FA4"/>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58C"/>
    <w:rsid w:val="001C48EB"/>
    <w:rsid w:val="001C4AEB"/>
    <w:rsid w:val="001C4DA7"/>
    <w:rsid w:val="001C4FA8"/>
    <w:rsid w:val="001C5163"/>
    <w:rsid w:val="001C55F7"/>
    <w:rsid w:val="001C6801"/>
    <w:rsid w:val="001C6DC6"/>
    <w:rsid w:val="001D07FD"/>
    <w:rsid w:val="001D1053"/>
    <w:rsid w:val="001D147F"/>
    <w:rsid w:val="001D14AC"/>
    <w:rsid w:val="001D165B"/>
    <w:rsid w:val="001D2348"/>
    <w:rsid w:val="001D24E2"/>
    <w:rsid w:val="001D26B3"/>
    <w:rsid w:val="001D2D1C"/>
    <w:rsid w:val="001D3207"/>
    <w:rsid w:val="001D3256"/>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0C44"/>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358"/>
    <w:rsid w:val="001F2432"/>
    <w:rsid w:val="001F24BF"/>
    <w:rsid w:val="001F2726"/>
    <w:rsid w:val="001F2873"/>
    <w:rsid w:val="001F2B48"/>
    <w:rsid w:val="001F3296"/>
    <w:rsid w:val="001F3AC5"/>
    <w:rsid w:val="001F3D68"/>
    <w:rsid w:val="001F414E"/>
    <w:rsid w:val="001F4255"/>
    <w:rsid w:val="001F4291"/>
    <w:rsid w:val="001F42E3"/>
    <w:rsid w:val="001F43AE"/>
    <w:rsid w:val="001F4B05"/>
    <w:rsid w:val="001F4BB3"/>
    <w:rsid w:val="001F57DB"/>
    <w:rsid w:val="001F59CD"/>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1CD5"/>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1E53"/>
    <w:rsid w:val="002227BB"/>
    <w:rsid w:val="00223922"/>
    <w:rsid w:val="00223A44"/>
    <w:rsid w:val="002247D3"/>
    <w:rsid w:val="00224BA2"/>
    <w:rsid w:val="00224C93"/>
    <w:rsid w:val="002251EC"/>
    <w:rsid w:val="00225388"/>
    <w:rsid w:val="00225527"/>
    <w:rsid w:val="002264BF"/>
    <w:rsid w:val="002265B8"/>
    <w:rsid w:val="002265CB"/>
    <w:rsid w:val="00226A00"/>
    <w:rsid w:val="00226B5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172F"/>
    <w:rsid w:val="00252561"/>
    <w:rsid w:val="002526C4"/>
    <w:rsid w:val="00252FB3"/>
    <w:rsid w:val="002537BD"/>
    <w:rsid w:val="0025406B"/>
    <w:rsid w:val="002542A9"/>
    <w:rsid w:val="00254AE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6D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C9B"/>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97C"/>
    <w:rsid w:val="00296DC5"/>
    <w:rsid w:val="00296FD2"/>
    <w:rsid w:val="0029782B"/>
    <w:rsid w:val="00297C7F"/>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195"/>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412A"/>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E44"/>
    <w:rsid w:val="002E3FD6"/>
    <w:rsid w:val="002E412F"/>
    <w:rsid w:val="002E4462"/>
    <w:rsid w:val="002E4478"/>
    <w:rsid w:val="002E4B79"/>
    <w:rsid w:val="002E4FBB"/>
    <w:rsid w:val="002E62C5"/>
    <w:rsid w:val="002E651C"/>
    <w:rsid w:val="002E7937"/>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38F"/>
    <w:rsid w:val="00324F76"/>
    <w:rsid w:val="003253CF"/>
    <w:rsid w:val="00325943"/>
    <w:rsid w:val="00325C76"/>
    <w:rsid w:val="0032688A"/>
    <w:rsid w:val="00326DEF"/>
    <w:rsid w:val="00326EF1"/>
    <w:rsid w:val="00327224"/>
    <w:rsid w:val="003275FA"/>
    <w:rsid w:val="00327782"/>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144"/>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1F33"/>
    <w:rsid w:val="003A2044"/>
    <w:rsid w:val="003A28BB"/>
    <w:rsid w:val="003A2C45"/>
    <w:rsid w:val="003A3FC3"/>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0E35"/>
    <w:rsid w:val="003B11AD"/>
    <w:rsid w:val="003B1321"/>
    <w:rsid w:val="003B1C87"/>
    <w:rsid w:val="003B208B"/>
    <w:rsid w:val="003B237F"/>
    <w:rsid w:val="003B287F"/>
    <w:rsid w:val="003B2B76"/>
    <w:rsid w:val="003B309C"/>
    <w:rsid w:val="003B3143"/>
    <w:rsid w:val="003B3AB6"/>
    <w:rsid w:val="003B3D86"/>
    <w:rsid w:val="003B429D"/>
    <w:rsid w:val="003B42B6"/>
    <w:rsid w:val="003B441B"/>
    <w:rsid w:val="003B4441"/>
    <w:rsid w:val="003B5150"/>
    <w:rsid w:val="003B5FDA"/>
    <w:rsid w:val="003B70A3"/>
    <w:rsid w:val="003B7479"/>
    <w:rsid w:val="003B7BFC"/>
    <w:rsid w:val="003B7E70"/>
    <w:rsid w:val="003C1116"/>
    <w:rsid w:val="003C228F"/>
    <w:rsid w:val="003C299C"/>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0F4A"/>
    <w:rsid w:val="003E11AF"/>
    <w:rsid w:val="003E18AF"/>
    <w:rsid w:val="003E1BD6"/>
    <w:rsid w:val="003E210A"/>
    <w:rsid w:val="003E3009"/>
    <w:rsid w:val="003E405F"/>
    <w:rsid w:val="003E41D3"/>
    <w:rsid w:val="003E4215"/>
    <w:rsid w:val="003E5350"/>
    <w:rsid w:val="003E53D2"/>
    <w:rsid w:val="003E6421"/>
    <w:rsid w:val="003E6775"/>
    <w:rsid w:val="003E6842"/>
    <w:rsid w:val="003E69AF"/>
    <w:rsid w:val="003E6A01"/>
    <w:rsid w:val="003E6AA0"/>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4C"/>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3FA7"/>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1DB3"/>
    <w:rsid w:val="004423CB"/>
    <w:rsid w:val="00442707"/>
    <w:rsid w:val="00443444"/>
    <w:rsid w:val="00443B50"/>
    <w:rsid w:val="00443DA9"/>
    <w:rsid w:val="00443EAF"/>
    <w:rsid w:val="00443EB4"/>
    <w:rsid w:val="00444C06"/>
    <w:rsid w:val="0044578F"/>
    <w:rsid w:val="004457F1"/>
    <w:rsid w:val="00445E45"/>
    <w:rsid w:val="004463D0"/>
    <w:rsid w:val="00446446"/>
    <w:rsid w:val="0044649D"/>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377"/>
    <w:rsid w:val="0045674A"/>
    <w:rsid w:val="00456D4D"/>
    <w:rsid w:val="00457D8A"/>
    <w:rsid w:val="00460450"/>
    <w:rsid w:val="004604BF"/>
    <w:rsid w:val="00460CFC"/>
    <w:rsid w:val="0046130D"/>
    <w:rsid w:val="00461C81"/>
    <w:rsid w:val="00461CC7"/>
    <w:rsid w:val="0046245B"/>
    <w:rsid w:val="004627F5"/>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B1C"/>
    <w:rsid w:val="00471D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2B23"/>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B3E"/>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17A"/>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316"/>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07F8D"/>
    <w:rsid w:val="00510D7E"/>
    <w:rsid w:val="00510DAC"/>
    <w:rsid w:val="00511238"/>
    <w:rsid w:val="00511628"/>
    <w:rsid w:val="00511782"/>
    <w:rsid w:val="00511ACD"/>
    <w:rsid w:val="00512894"/>
    <w:rsid w:val="00512AEB"/>
    <w:rsid w:val="00512CCF"/>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474"/>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BCE"/>
    <w:rsid w:val="00572E88"/>
    <w:rsid w:val="0057321D"/>
    <w:rsid w:val="005734CC"/>
    <w:rsid w:val="00573802"/>
    <w:rsid w:val="00573C7A"/>
    <w:rsid w:val="00575A65"/>
    <w:rsid w:val="005760D4"/>
    <w:rsid w:val="00576DFD"/>
    <w:rsid w:val="005770B7"/>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765"/>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12C"/>
    <w:rsid w:val="00595486"/>
    <w:rsid w:val="00595B78"/>
    <w:rsid w:val="00595EA6"/>
    <w:rsid w:val="00595FFC"/>
    <w:rsid w:val="005966DC"/>
    <w:rsid w:val="005969AD"/>
    <w:rsid w:val="00596E98"/>
    <w:rsid w:val="0059731B"/>
    <w:rsid w:val="005978B5"/>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BA6"/>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B2B"/>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1EB"/>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522"/>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2CE"/>
    <w:rsid w:val="0065441F"/>
    <w:rsid w:val="006547D9"/>
    <w:rsid w:val="006548F1"/>
    <w:rsid w:val="00654AAE"/>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6A55"/>
    <w:rsid w:val="006679BA"/>
    <w:rsid w:val="00667B88"/>
    <w:rsid w:val="00670134"/>
    <w:rsid w:val="00670610"/>
    <w:rsid w:val="00670B43"/>
    <w:rsid w:val="00670E4D"/>
    <w:rsid w:val="00670F95"/>
    <w:rsid w:val="00670FD0"/>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C7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9D6"/>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382"/>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409"/>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58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25D"/>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B1F"/>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8EE"/>
    <w:rsid w:val="00783CCF"/>
    <w:rsid w:val="00783DD1"/>
    <w:rsid w:val="00783FC3"/>
    <w:rsid w:val="0078424B"/>
    <w:rsid w:val="00784859"/>
    <w:rsid w:val="007852FB"/>
    <w:rsid w:val="0078536D"/>
    <w:rsid w:val="00785620"/>
    <w:rsid w:val="007857AC"/>
    <w:rsid w:val="007858D5"/>
    <w:rsid w:val="00785A9F"/>
    <w:rsid w:val="00785D09"/>
    <w:rsid w:val="00787E95"/>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A9"/>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3185"/>
    <w:rsid w:val="007C42E6"/>
    <w:rsid w:val="007C4970"/>
    <w:rsid w:val="007C4C4C"/>
    <w:rsid w:val="007C56E3"/>
    <w:rsid w:val="007C5701"/>
    <w:rsid w:val="007C5A61"/>
    <w:rsid w:val="007C5FD6"/>
    <w:rsid w:val="007C7173"/>
    <w:rsid w:val="007C75A8"/>
    <w:rsid w:val="007C7844"/>
    <w:rsid w:val="007C7F4B"/>
    <w:rsid w:val="007D00AD"/>
    <w:rsid w:val="007D0335"/>
    <w:rsid w:val="007D0D6E"/>
    <w:rsid w:val="007D0DA0"/>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6AD"/>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6D4B"/>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0FFD"/>
    <w:rsid w:val="008C1481"/>
    <w:rsid w:val="008C1BAD"/>
    <w:rsid w:val="008C217F"/>
    <w:rsid w:val="008C2480"/>
    <w:rsid w:val="008C26BD"/>
    <w:rsid w:val="008C2DED"/>
    <w:rsid w:val="008C36B6"/>
    <w:rsid w:val="008C3D72"/>
    <w:rsid w:val="008C4851"/>
    <w:rsid w:val="008C4983"/>
    <w:rsid w:val="008C4B11"/>
    <w:rsid w:val="008C55F8"/>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5B4"/>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6F07"/>
    <w:rsid w:val="009271BA"/>
    <w:rsid w:val="00927692"/>
    <w:rsid w:val="00927F79"/>
    <w:rsid w:val="00930680"/>
    <w:rsid w:val="00930A07"/>
    <w:rsid w:val="00930B85"/>
    <w:rsid w:val="00930C2D"/>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16EA"/>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79"/>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48D"/>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742"/>
    <w:rsid w:val="009F1D72"/>
    <w:rsid w:val="009F2057"/>
    <w:rsid w:val="009F336D"/>
    <w:rsid w:val="009F3B4C"/>
    <w:rsid w:val="009F3D72"/>
    <w:rsid w:val="009F3EA0"/>
    <w:rsid w:val="009F4313"/>
    <w:rsid w:val="009F4535"/>
    <w:rsid w:val="009F4B9A"/>
    <w:rsid w:val="009F4D85"/>
    <w:rsid w:val="009F57A7"/>
    <w:rsid w:val="009F7C87"/>
    <w:rsid w:val="00A00131"/>
    <w:rsid w:val="00A0034B"/>
    <w:rsid w:val="00A01A69"/>
    <w:rsid w:val="00A01B58"/>
    <w:rsid w:val="00A020D5"/>
    <w:rsid w:val="00A0273E"/>
    <w:rsid w:val="00A02997"/>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12C"/>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27611"/>
    <w:rsid w:val="00A30268"/>
    <w:rsid w:val="00A30BF9"/>
    <w:rsid w:val="00A31095"/>
    <w:rsid w:val="00A3117A"/>
    <w:rsid w:val="00A3160D"/>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2B4"/>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335"/>
    <w:rsid w:val="00A57BE8"/>
    <w:rsid w:val="00A60297"/>
    <w:rsid w:val="00A60B33"/>
    <w:rsid w:val="00A60EFB"/>
    <w:rsid w:val="00A61741"/>
    <w:rsid w:val="00A6219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9EC"/>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47A9"/>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7B2"/>
    <w:rsid w:val="00A958A8"/>
    <w:rsid w:val="00A9590D"/>
    <w:rsid w:val="00A9598F"/>
    <w:rsid w:val="00A95F78"/>
    <w:rsid w:val="00A96D05"/>
    <w:rsid w:val="00A96D6E"/>
    <w:rsid w:val="00A96EB1"/>
    <w:rsid w:val="00A9709C"/>
    <w:rsid w:val="00A973CF"/>
    <w:rsid w:val="00A97C17"/>
    <w:rsid w:val="00A97D7D"/>
    <w:rsid w:val="00AA0022"/>
    <w:rsid w:val="00AA0826"/>
    <w:rsid w:val="00AA0A36"/>
    <w:rsid w:val="00AA0D72"/>
    <w:rsid w:val="00AA11DD"/>
    <w:rsid w:val="00AA1B07"/>
    <w:rsid w:val="00AA1C04"/>
    <w:rsid w:val="00AA2DEC"/>
    <w:rsid w:val="00AA2F52"/>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193"/>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2E3C"/>
    <w:rsid w:val="00AF38E6"/>
    <w:rsid w:val="00AF3D93"/>
    <w:rsid w:val="00AF3EF4"/>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0F17"/>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946"/>
    <w:rsid w:val="00B32BDC"/>
    <w:rsid w:val="00B32E10"/>
    <w:rsid w:val="00B33635"/>
    <w:rsid w:val="00B338BA"/>
    <w:rsid w:val="00B33CA5"/>
    <w:rsid w:val="00B3403A"/>
    <w:rsid w:val="00B34299"/>
    <w:rsid w:val="00B34914"/>
    <w:rsid w:val="00B34F9E"/>
    <w:rsid w:val="00B351BE"/>
    <w:rsid w:val="00B364C1"/>
    <w:rsid w:val="00B3720B"/>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0D"/>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2EF3"/>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29D"/>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772"/>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A56"/>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114"/>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67"/>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0E50"/>
    <w:rsid w:val="00C71BE6"/>
    <w:rsid w:val="00C71E15"/>
    <w:rsid w:val="00C724DD"/>
    <w:rsid w:val="00C734E0"/>
    <w:rsid w:val="00C73F8A"/>
    <w:rsid w:val="00C74F9F"/>
    <w:rsid w:val="00C75203"/>
    <w:rsid w:val="00C752E1"/>
    <w:rsid w:val="00C7538B"/>
    <w:rsid w:val="00C7566C"/>
    <w:rsid w:val="00C756BB"/>
    <w:rsid w:val="00C75A21"/>
    <w:rsid w:val="00C75B0B"/>
    <w:rsid w:val="00C762F7"/>
    <w:rsid w:val="00C775CE"/>
    <w:rsid w:val="00C77B93"/>
    <w:rsid w:val="00C80252"/>
    <w:rsid w:val="00C80A10"/>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317"/>
    <w:rsid w:val="00C945BB"/>
    <w:rsid w:val="00C94642"/>
    <w:rsid w:val="00C949F1"/>
    <w:rsid w:val="00C94E9D"/>
    <w:rsid w:val="00C9562B"/>
    <w:rsid w:val="00C9566F"/>
    <w:rsid w:val="00C957AE"/>
    <w:rsid w:val="00C958F8"/>
    <w:rsid w:val="00C95C8C"/>
    <w:rsid w:val="00C95F53"/>
    <w:rsid w:val="00C960D3"/>
    <w:rsid w:val="00C960E4"/>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02C"/>
    <w:rsid w:val="00CB71B3"/>
    <w:rsid w:val="00CB7DFC"/>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4DA"/>
    <w:rsid w:val="00CE29B4"/>
    <w:rsid w:val="00CE2AC7"/>
    <w:rsid w:val="00CE2BF5"/>
    <w:rsid w:val="00CE327E"/>
    <w:rsid w:val="00CE350D"/>
    <w:rsid w:val="00CE3568"/>
    <w:rsid w:val="00CE39F9"/>
    <w:rsid w:val="00CE3A6D"/>
    <w:rsid w:val="00CE3B0F"/>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0FC"/>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866"/>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C55"/>
    <w:rsid w:val="00D25DD3"/>
    <w:rsid w:val="00D26433"/>
    <w:rsid w:val="00D274F1"/>
    <w:rsid w:val="00D276BE"/>
    <w:rsid w:val="00D27BC9"/>
    <w:rsid w:val="00D3033F"/>
    <w:rsid w:val="00D3078F"/>
    <w:rsid w:val="00D30A55"/>
    <w:rsid w:val="00D30D55"/>
    <w:rsid w:val="00D31345"/>
    <w:rsid w:val="00D31453"/>
    <w:rsid w:val="00D31B60"/>
    <w:rsid w:val="00D31C94"/>
    <w:rsid w:val="00D31D22"/>
    <w:rsid w:val="00D31D3E"/>
    <w:rsid w:val="00D3260C"/>
    <w:rsid w:val="00D32FBF"/>
    <w:rsid w:val="00D33AEE"/>
    <w:rsid w:val="00D33EDC"/>
    <w:rsid w:val="00D34732"/>
    <w:rsid w:val="00D3524C"/>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CFD"/>
    <w:rsid w:val="00D52F09"/>
    <w:rsid w:val="00D53253"/>
    <w:rsid w:val="00D5334A"/>
    <w:rsid w:val="00D5382F"/>
    <w:rsid w:val="00D5438A"/>
    <w:rsid w:val="00D547B6"/>
    <w:rsid w:val="00D55024"/>
    <w:rsid w:val="00D55335"/>
    <w:rsid w:val="00D554AC"/>
    <w:rsid w:val="00D55795"/>
    <w:rsid w:val="00D56C60"/>
    <w:rsid w:val="00D5745B"/>
    <w:rsid w:val="00D57565"/>
    <w:rsid w:val="00D57BE3"/>
    <w:rsid w:val="00D57C2E"/>
    <w:rsid w:val="00D60AEF"/>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674DF"/>
    <w:rsid w:val="00D70427"/>
    <w:rsid w:val="00D7098E"/>
    <w:rsid w:val="00D715AB"/>
    <w:rsid w:val="00D715FD"/>
    <w:rsid w:val="00D72923"/>
    <w:rsid w:val="00D743C2"/>
    <w:rsid w:val="00D74CD9"/>
    <w:rsid w:val="00D750B5"/>
    <w:rsid w:val="00D7526D"/>
    <w:rsid w:val="00D75693"/>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1ED3"/>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173"/>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011"/>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27C4B"/>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892"/>
    <w:rsid w:val="00E52C9E"/>
    <w:rsid w:val="00E5314F"/>
    <w:rsid w:val="00E538D9"/>
    <w:rsid w:val="00E53E31"/>
    <w:rsid w:val="00E53E8A"/>
    <w:rsid w:val="00E5419E"/>
    <w:rsid w:val="00E54330"/>
    <w:rsid w:val="00E5494B"/>
    <w:rsid w:val="00E54E65"/>
    <w:rsid w:val="00E54EE2"/>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044"/>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7DE"/>
    <w:rsid w:val="00EA788B"/>
    <w:rsid w:val="00EA7E6E"/>
    <w:rsid w:val="00EB00FC"/>
    <w:rsid w:val="00EB0417"/>
    <w:rsid w:val="00EB04FE"/>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C91"/>
    <w:rsid w:val="00EC3EBE"/>
    <w:rsid w:val="00EC4BBA"/>
    <w:rsid w:val="00EC4CFE"/>
    <w:rsid w:val="00EC61FF"/>
    <w:rsid w:val="00EC64CE"/>
    <w:rsid w:val="00EC769F"/>
    <w:rsid w:val="00ED0153"/>
    <w:rsid w:val="00ED03CE"/>
    <w:rsid w:val="00ED073F"/>
    <w:rsid w:val="00ED0B40"/>
    <w:rsid w:val="00ED1278"/>
    <w:rsid w:val="00ED131C"/>
    <w:rsid w:val="00ED15CD"/>
    <w:rsid w:val="00ED1A00"/>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6DCF"/>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3E1"/>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8EB"/>
    <w:rsid w:val="00F14A72"/>
    <w:rsid w:val="00F150B9"/>
    <w:rsid w:val="00F159BD"/>
    <w:rsid w:val="00F15FAB"/>
    <w:rsid w:val="00F16453"/>
    <w:rsid w:val="00F166B3"/>
    <w:rsid w:val="00F16BC7"/>
    <w:rsid w:val="00F16CE3"/>
    <w:rsid w:val="00F16E8F"/>
    <w:rsid w:val="00F176FE"/>
    <w:rsid w:val="00F17B82"/>
    <w:rsid w:val="00F17D37"/>
    <w:rsid w:val="00F204C5"/>
    <w:rsid w:val="00F205AE"/>
    <w:rsid w:val="00F21862"/>
    <w:rsid w:val="00F219C7"/>
    <w:rsid w:val="00F21DC2"/>
    <w:rsid w:val="00F22569"/>
    <w:rsid w:val="00F22868"/>
    <w:rsid w:val="00F228E0"/>
    <w:rsid w:val="00F22DCF"/>
    <w:rsid w:val="00F2326C"/>
    <w:rsid w:val="00F237D9"/>
    <w:rsid w:val="00F239D7"/>
    <w:rsid w:val="00F23B5D"/>
    <w:rsid w:val="00F2461C"/>
    <w:rsid w:val="00F247FF"/>
    <w:rsid w:val="00F24911"/>
    <w:rsid w:val="00F24B3E"/>
    <w:rsid w:val="00F2506F"/>
    <w:rsid w:val="00F250CD"/>
    <w:rsid w:val="00F25424"/>
    <w:rsid w:val="00F255B6"/>
    <w:rsid w:val="00F255B7"/>
    <w:rsid w:val="00F25763"/>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35A"/>
    <w:rsid w:val="00F36480"/>
    <w:rsid w:val="00F3649A"/>
    <w:rsid w:val="00F367AA"/>
    <w:rsid w:val="00F3686A"/>
    <w:rsid w:val="00F36ECD"/>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BC1"/>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62B"/>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434C"/>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630"/>
    <w:rsid w:val="00F82771"/>
    <w:rsid w:val="00F82914"/>
    <w:rsid w:val="00F82956"/>
    <w:rsid w:val="00F82AC2"/>
    <w:rsid w:val="00F82B65"/>
    <w:rsid w:val="00F82BED"/>
    <w:rsid w:val="00F82CC3"/>
    <w:rsid w:val="00F830E1"/>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36E"/>
    <w:rsid w:val="00FA2972"/>
    <w:rsid w:val="00FA3723"/>
    <w:rsid w:val="00FA3DF9"/>
    <w:rsid w:val="00FA3F15"/>
    <w:rsid w:val="00FA419C"/>
    <w:rsid w:val="00FA4DE9"/>
    <w:rsid w:val="00FA4E70"/>
    <w:rsid w:val="00FA50FD"/>
    <w:rsid w:val="00FA52D3"/>
    <w:rsid w:val="00FA5B90"/>
    <w:rsid w:val="00FA5EF2"/>
    <w:rsid w:val="00FA6A53"/>
    <w:rsid w:val="00FA6B1A"/>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BA4"/>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4F1"/>
    <w:rsid w:val="00FE0885"/>
    <w:rsid w:val="00FE1292"/>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D04C8855-270D-44E4-83B4-F73B8E12E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aa8c2454-fb4d-4b62-ad7a-49dc1110c5cd" xsi:nil="true"/>
    <lcf76f155ced4ddcb4097134ff3c332f xmlns="7684b01a-921a-443e-89fe-68e2f8c1c9c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8" ma:contentTypeDescription="Create a new document." ma:contentTypeScope="" ma:versionID="ab009ff54fdcd11c96ff10665e4a3d27">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21d57e88c7792c09a255352e501f129f"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92b536b-3f80-45fa-a789-e2240a330ca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46534257-e2e1-46b5-baf1-2ed0943ee228}" ma:internalName="TaxCatchAll" ma:showField="CatchAllData" ma:web="aa8c2454-fb4d-4b62-ad7a-49dc1110c5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 ds:uri="aa8c2454-fb4d-4b62-ad7a-49dc1110c5cd"/>
    <ds:schemaRef ds:uri="7684b01a-921a-443e-89fe-68e2f8c1c9cd"/>
  </ds:schemaRefs>
</ds:datastoreItem>
</file>

<file path=customXml/itemProps4.xml><?xml version="1.0" encoding="utf-8"?>
<ds:datastoreItem xmlns:ds="http://schemas.openxmlformats.org/officeDocument/2006/customXml" ds:itemID="{4C392F41-25BE-46AC-85EC-27564027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 Harvey</dc:creator>
  <cp:keywords/>
  <cp:lastModifiedBy>Harvey, Jon (Enel X Advisory Services - USA)</cp:lastModifiedBy>
  <cp:revision>4</cp:revision>
  <cp:lastPrinted>2021-07-13T02:17:00Z</cp:lastPrinted>
  <dcterms:created xsi:type="dcterms:W3CDTF">2025-01-13T17:27:00Z</dcterms:created>
  <dcterms:modified xsi:type="dcterms:W3CDTF">2025-01-13T17:37:00Z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y fmtid="{D5CDD505-2E9C-101B-9397-08002B2CF9AE}" pid="16" name="MediaServiceImageTags">
    <vt:lpwstr/>
  </property>
</Properties>
</file>