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1FF102A8" w:rsidR="001C03D0" w:rsidRPr="00B94143" w:rsidRDefault="001C03D0" w:rsidP="001C03D0">
      <w:pPr>
        <w:ind w:left="720"/>
        <w:rPr>
          <w:rFonts w:cs="Arial"/>
          <w:lang w:eastAsia="ar-SA"/>
        </w:rPr>
      </w:pPr>
      <w:r w:rsidRPr="00B94143">
        <w:rPr>
          <w:rFonts w:cs="Arial"/>
          <w:lang w:eastAsia="ar-SA"/>
        </w:rPr>
        <w:t xml:space="preserve">c/o </w:t>
      </w:r>
      <w:r w:rsidR="000F44A6">
        <w:rPr>
          <w:rFonts w:cs="Arial"/>
          <w:lang w:eastAsia="ar-SA"/>
        </w:rPr>
        <w:t>RGGI, Inc.</w:t>
      </w:r>
    </w:p>
    <w:p w14:paraId="4F3F0860" w14:textId="7CC4558F" w:rsidR="002B0E20" w:rsidRDefault="005A55DF" w:rsidP="00552D21">
      <w:pPr>
        <w:ind w:left="720"/>
        <w:rPr>
          <w:rFonts w:cs="Arial"/>
          <w:lang w:eastAsia="ar-SA"/>
        </w:rPr>
      </w:pPr>
      <w:r>
        <w:rPr>
          <w:rFonts w:cs="Arial"/>
          <w:lang w:eastAsia="ar-SA"/>
        </w:rPr>
        <w:t>90 Church Street</w:t>
      </w:r>
    </w:p>
    <w:p w14:paraId="44C64D4F" w14:textId="1CC852F3" w:rsidR="002B0E20" w:rsidRDefault="00C514E6" w:rsidP="00552D21">
      <w:pPr>
        <w:ind w:left="720"/>
        <w:rPr>
          <w:rFonts w:cs="Arial"/>
          <w:lang w:eastAsia="ar-SA"/>
        </w:rPr>
      </w:pPr>
      <w:r>
        <w:rPr>
          <w:rFonts w:cs="Arial"/>
          <w:lang w:eastAsia="ar-SA"/>
        </w:rPr>
        <w:t>4</w:t>
      </w:r>
      <w:r w:rsidRPr="00C514E6">
        <w:rPr>
          <w:rFonts w:cs="Arial"/>
          <w:vertAlign w:val="superscript"/>
          <w:lang w:eastAsia="ar-SA"/>
        </w:rPr>
        <w:t>th</w:t>
      </w:r>
      <w:r>
        <w:rPr>
          <w:rFonts w:cs="Arial"/>
          <w:lang w:eastAsia="ar-SA"/>
        </w:rPr>
        <w:t xml:space="preserve"> Floor </w:t>
      </w:r>
    </w:p>
    <w:p w14:paraId="355DD66D" w14:textId="57CF243F" w:rsidR="002B0E20" w:rsidRPr="001430D6" w:rsidRDefault="00C514E6" w:rsidP="006D51A4">
      <w:pPr>
        <w:ind w:left="720"/>
        <w:rPr>
          <w:rFonts w:cs="Arial"/>
          <w:lang w:eastAsia="ar-SA"/>
        </w:rPr>
      </w:pPr>
      <w:r>
        <w:rPr>
          <w:rFonts w:cs="Arial"/>
          <w:lang w:eastAsia="ar-SA"/>
        </w:rPr>
        <w:t>New Year, NY 100</w:t>
      </w:r>
      <w:r w:rsidR="002C5D2E">
        <w:rPr>
          <w:rFonts w:cs="Arial"/>
          <w:lang w:eastAsia="ar-SA"/>
        </w:rPr>
        <w:t>07</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238203E5"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9B048D">
        <w:rPr>
          <w:rFonts w:cs="Arial"/>
          <w:szCs w:val="22"/>
          <w:lang w:val="en-US"/>
        </w:rPr>
        <w:t>Thursday</w:t>
      </w:r>
      <w:r w:rsidR="00254AE9">
        <w:rPr>
          <w:rFonts w:cs="Arial"/>
          <w:szCs w:val="22"/>
          <w:lang w:val="en-US"/>
        </w:rPr>
        <w:t xml:space="preserve">, </w:t>
      </w:r>
      <w:r w:rsidR="00F334BF">
        <w:rPr>
          <w:rFonts w:cs="Arial"/>
          <w:szCs w:val="22"/>
          <w:lang w:val="en-US"/>
        </w:rPr>
        <w:t>June 19</w:t>
      </w:r>
      <w:r w:rsidR="00C97D07" w:rsidRPr="00C97D07">
        <w:rPr>
          <w:rFonts w:cs="Arial"/>
          <w:szCs w:val="22"/>
          <w:lang w:val="en-US"/>
        </w:rPr>
        <w:t xml:space="preserve">, </w:t>
      </w:r>
      <w:r w:rsidR="00060ED6">
        <w:rPr>
          <w:rFonts w:cs="Arial"/>
          <w:szCs w:val="22"/>
          <w:lang w:val="en-US"/>
        </w:rPr>
        <w:t>2025</w:t>
      </w:r>
      <w:r w:rsidRPr="00B94143">
        <w:rPr>
          <w:rFonts w:cs="Arial"/>
          <w:szCs w:val="22"/>
        </w:rPr>
        <w:t xml:space="preserve">. </w:t>
      </w:r>
    </w:p>
    <w:p w14:paraId="3D6605C4" w14:textId="5FC3E741"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F334BF">
        <w:rPr>
          <w:rFonts w:cs="Arial"/>
          <w:lang w:val="en-US"/>
        </w:rPr>
        <w:t>June 19</w:t>
      </w:r>
      <w:r w:rsidR="00C97D07" w:rsidRPr="00C97D07">
        <w:rPr>
          <w:rFonts w:cs="Arial"/>
          <w:szCs w:val="22"/>
          <w:lang w:val="en-US"/>
        </w:rPr>
        <w:t xml:space="preserve">, </w:t>
      </w:r>
      <w:r w:rsidR="00060ED6">
        <w:rPr>
          <w:rFonts w:cs="Arial"/>
          <w:szCs w:val="22"/>
          <w:lang w:val="en-US"/>
        </w:rPr>
        <w:t>2025</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sectPr w:rsidR="001C03D0" w:rsidRPr="00B94143" w:rsidSect="00F42586">
      <w:headerReference w:type="even" r:id="rId15"/>
      <w:headerReference w:type="first" r:id="rId16"/>
      <w:pgSz w:w="12240" w:h="15840"/>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D09F7" w14:textId="77777777" w:rsidR="005C2527" w:rsidRDefault="005C2527">
      <w:r>
        <w:separator/>
      </w:r>
    </w:p>
  </w:endnote>
  <w:endnote w:type="continuationSeparator" w:id="0">
    <w:p w14:paraId="2DA65E72" w14:textId="77777777" w:rsidR="005C2527" w:rsidRDefault="005C2527">
      <w:r>
        <w:continuationSeparator/>
      </w:r>
    </w:p>
  </w:endnote>
  <w:endnote w:type="continuationNotice" w:id="1">
    <w:p w14:paraId="32C3F84E" w14:textId="77777777" w:rsidR="005C2527" w:rsidRDefault="005C2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2FAD0" w14:textId="5F093F8C" w:rsidR="00ED584C" w:rsidRDefault="00ED584C" w:rsidP="00467822">
    <w:pPr>
      <w:pStyle w:val="Footer"/>
    </w:pPr>
    <w:r w:rsidRPr="00427218">
      <w:t xml:space="preserve">Issued on </w:t>
    </w:r>
    <w:r w:rsidR="00485305">
      <w:t>April 8</w:t>
    </w:r>
    <w:r w:rsidR="009C25D9">
      <w:t xml:space="preserve">, </w:t>
    </w:r>
    <w:r w:rsidR="00060ED6">
      <w:t>2025</w:t>
    </w:r>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4D308" w14:textId="77777777" w:rsidR="005C2527" w:rsidRDefault="005C2527">
      <w:r>
        <w:separator/>
      </w:r>
    </w:p>
  </w:footnote>
  <w:footnote w:type="continuationSeparator" w:id="0">
    <w:p w14:paraId="0E8DD865" w14:textId="77777777" w:rsidR="005C2527" w:rsidRDefault="005C2527">
      <w:r>
        <w:continuationSeparator/>
      </w:r>
    </w:p>
  </w:footnote>
  <w:footnote w:type="continuationNotice" w:id="1">
    <w:p w14:paraId="62E4A3A3" w14:textId="77777777" w:rsidR="005C2527" w:rsidRDefault="005C25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7A9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3F21C" w14:textId="5CE68E88"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485305">
      <w:rPr>
        <w:rFonts w:cs="Arial"/>
        <w:i/>
        <w:sz w:val="20"/>
        <w:szCs w:val="20"/>
        <w:lang w:eastAsia="ar-SA"/>
      </w:rPr>
      <w:t>68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21C05"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251C3"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2E47"/>
    <w:rsid w:val="00003268"/>
    <w:rsid w:val="000033CD"/>
    <w:rsid w:val="00004258"/>
    <w:rsid w:val="000043AC"/>
    <w:rsid w:val="000049D4"/>
    <w:rsid w:val="00004A04"/>
    <w:rsid w:val="00004D51"/>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402"/>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044"/>
    <w:rsid w:val="000543B1"/>
    <w:rsid w:val="00054AC7"/>
    <w:rsid w:val="0005501B"/>
    <w:rsid w:val="00055908"/>
    <w:rsid w:val="000559A1"/>
    <w:rsid w:val="00055C04"/>
    <w:rsid w:val="00055F92"/>
    <w:rsid w:val="00056049"/>
    <w:rsid w:val="0005651C"/>
    <w:rsid w:val="0005652F"/>
    <w:rsid w:val="00056CD7"/>
    <w:rsid w:val="00057002"/>
    <w:rsid w:val="00057479"/>
    <w:rsid w:val="00057480"/>
    <w:rsid w:val="000576F4"/>
    <w:rsid w:val="00057EA2"/>
    <w:rsid w:val="00057F26"/>
    <w:rsid w:val="00060726"/>
    <w:rsid w:val="00060ED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2B4"/>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1ADF"/>
    <w:rsid w:val="000A28C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2E3"/>
    <w:rsid w:val="000B35ED"/>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55"/>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901"/>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6E6F"/>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40"/>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5EBD"/>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40"/>
    <w:rsid w:val="00190C5C"/>
    <w:rsid w:val="00190DC3"/>
    <w:rsid w:val="00190FA4"/>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5DAE"/>
    <w:rsid w:val="001C6801"/>
    <w:rsid w:val="001C6DC6"/>
    <w:rsid w:val="001D07FD"/>
    <w:rsid w:val="001D1053"/>
    <w:rsid w:val="001D147F"/>
    <w:rsid w:val="001D14AC"/>
    <w:rsid w:val="001D165B"/>
    <w:rsid w:val="001D2348"/>
    <w:rsid w:val="001D24E2"/>
    <w:rsid w:val="001D26B3"/>
    <w:rsid w:val="001D2D1C"/>
    <w:rsid w:val="001D3207"/>
    <w:rsid w:val="001D3256"/>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9CD"/>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1CD5"/>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1E53"/>
    <w:rsid w:val="002227BB"/>
    <w:rsid w:val="00223922"/>
    <w:rsid w:val="00223A44"/>
    <w:rsid w:val="002247D3"/>
    <w:rsid w:val="00224BA2"/>
    <w:rsid w:val="00224C93"/>
    <w:rsid w:val="002251EC"/>
    <w:rsid w:val="00225388"/>
    <w:rsid w:val="00225527"/>
    <w:rsid w:val="002264BF"/>
    <w:rsid w:val="002265B8"/>
    <w:rsid w:val="002265CB"/>
    <w:rsid w:val="00226A00"/>
    <w:rsid w:val="00226B5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C56"/>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172F"/>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6D2"/>
    <w:rsid w:val="00270807"/>
    <w:rsid w:val="0027150B"/>
    <w:rsid w:val="0027180A"/>
    <w:rsid w:val="00271840"/>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C9B"/>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97C"/>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195"/>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412A"/>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0482"/>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26F5"/>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38F"/>
    <w:rsid w:val="00324F76"/>
    <w:rsid w:val="003253CF"/>
    <w:rsid w:val="00325943"/>
    <w:rsid w:val="00325C76"/>
    <w:rsid w:val="0032688A"/>
    <w:rsid w:val="00326DEF"/>
    <w:rsid w:val="00326EF1"/>
    <w:rsid w:val="00327224"/>
    <w:rsid w:val="003275FA"/>
    <w:rsid w:val="00327782"/>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670"/>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86EF6"/>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1F33"/>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0E35"/>
    <w:rsid w:val="003B11AD"/>
    <w:rsid w:val="003B1321"/>
    <w:rsid w:val="003B1C87"/>
    <w:rsid w:val="003B208B"/>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299C"/>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4D4"/>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0F4A"/>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AA0"/>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4C"/>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423"/>
    <w:rsid w:val="0043271D"/>
    <w:rsid w:val="00432EB0"/>
    <w:rsid w:val="00432FF5"/>
    <w:rsid w:val="0043384C"/>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1DB3"/>
    <w:rsid w:val="004423CB"/>
    <w:rsid w:val="00442707"/>
    <w:rsid w:val="00443444"/>
    <w:rsid w:val="00443B50"/>
    <w:rsid w:val="00443DA9"/>
    <w:rsid w:val="00443EAF"/>
    <w:rsid w:val="00443EB4"/>
    <w:rsid w:val="00444C06"/>
    <w:rsid w:val="0044578F"/>
    <w:rsid w:val="004457F1"/>
    <w:rsid w:val="00445E45"/>
    <w:rsid w:val="004463D0"/>
    <w:rsid w:val="00446446"/>
    <w:rsid w:val="0044649D"/>
    <w:rsid w:val="00446953"/>
    <w:rsid w:val="00446AFE"/>
    <w:rsid w:val="00446DB2"/>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37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6E8"/>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5305"/>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B3E"/>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17A"/>
    <w:rsid w:val="004C33C9"/>
    <w:rsid w:val="004C3545"/>
    <w:rsid w:val="004C382D"/>
    <w:rsid w:val="004C4039"/>
    <w:rsid w:val="004C4870"/>
    <w:rsid w:val="004C50FD"/>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316"/>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07F8D"/>
    <w:rsid w:val="00510D7E"/>
    <w:rsid w:val="00510DAC"/>
    <w:rsid w:val="00511238"/>
    <w:rsid w:val="00511628"/>
    <w:rsid w:val="00511782"/>
    <w:rsid w:val="00511ACD"/>
    <w:rsid w:val="00512894"/>
    <w:rsid w:val="00512AEB"/>
    <w:rsid w:val="00512CCF"/>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1EE"/>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BCE"/>
    <w:rsid w:val="00572E88"/>
    <w:rsid w:val="0057321D"/>
    <w:rsid w:val="005734CC"/>
    <w:rsid w:val="00573802"/>
    <w:rsid w:val="00573C7A"/>
    <w:rsid w:val="00575A65"/>
    <w:rsid w:val="005760D4"/>
    <w:rsid w:val="00576DFD"/>
    <w:rsid w:val="005770B7"/>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765"/>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12C"/>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BA6"/>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2527"/>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B2B"/>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55FE"/>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522"/>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2CE"/>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0FD0"/>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9D6"/>
    <w:rsid w:val="006B5EF6"/>
    <w:rsid w:val="006B76CE"/>
    <w:rsid w:val="006B7E87"/>
    <w:rsid w:val="006C0161"/>
    <w:rsid w:val="006C08D4"/>
    <w:rsid w:val="006C0C5F"/>
    <w:rsid w:val="006C0F7C"/>
    <w:rsid w:val="006C13DE"/>
    <w:rsid w:val="006C148A"/>
    <w:rsid w:val="006C1AA4"/>
    <w:rsid w:val="006C1D0B"/>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382"/>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409"/>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0FC3"/>
    <w:rsid w:val="0071122D"/>
    <w:rsid w:val="0071158D"/>
    <w:rsid w:val="007131A8"/>
    <w:rsid w:val="00713401"/>
    <w:rsid w:val="00713C05"/>
    <w:rsid w:val="00713E8D"/>
    <w:rsid w:val="00714013"/>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EA2"/>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3185"/>
    <w:rsid w:val="007C42E6"/>
    <w:rsid w:val="007C4970"/>
    <w:rsid w:val="007C4C4C"/>
    <w:rsid w:val="007C56E3"/>
    <w:rsid w:val="007C5701"/>
    <w:rsid w:val="007C5A61"/>
    <w:rsid w:val="007C5FD6"/>
    <w:rsid w:val="007C7173"/>
    <w:rsid w:val="007C75A8"/>
    <w:rsid w:val="007C7844"/>
    <w:rsid w:val="007C7F4B"/>
    <w:rsid w:val="007D00AD"/>
    <w:rsid w:val="007D0335"/>
    <w:rsid w:val="007D0D6E"/>
    <w:rsid w:val="007D0DA0"/>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6AD"/>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73"/>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104"/>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6D4B"/>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0FFD"/>
    <w:rsid w:val="008C1481"/>
    <w:rsid w:val="008C1BAD"/>
    <w:rsid w:val="008C217F"/>
    <w:rsid w:val="008C2480"/>
    <w:rsid w:val="008C26BD"/>
    <w:rsid w:val="008C2DED"/>
    <w:rsid w:val="008C36B6"/>
    <w:rsid w:val="008C3D72"/>
    <w:rsid w:val="008C4851"/>
    <w:rsid w:val="008C4983"/>
    <w:rsid w:val="008C4B11"/>
    <w:rsid w:val="008C55F8"/>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452"/>
    <w:rsid w:val="00901639"/>
    <w:rsid w:val="00901E30"/>
    <w:rsid w:val="00901E86"/>
    <w:rsid w:val="009021DD"/>
    <w:rsid w:val="0090278C"/>
    <w:rsid w:val="009035B4"/>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6F07"/>
    <w:rsid w:val="009271BA"/>
    <w:rsid w:val="00927692"/>
    <w:rsid w:val="00927F79"/>
    <w:rsid w:val="00930680"/>
    <w:rsid w:val="00930A07"/>
    <w:rsid w:val="00930B85"/>
    <w:rsid w:val="00930C2D"/>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0CB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9B2"/>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0F6C"/>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742"/>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40D"/>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6DE"/>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9EC"/>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47A9"/>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380"/>
    <w:rsid w:val="00A90D2C"/>
    <w:rsid w:val="00A9103E"/>
    <w:rsid w:val="00A9194D"/>
    <w:rsid w:val="00A92286"/>
    <w:rsid w:val="00A92693"/>
    <w:rsid w:val="00A92E72"/>
    <w:rsid w:val="00A94387"/>
    <w:rsid w:val="00A94745"/>
    <w:rsid w:val="00A94ACC"/>
    <w:rsid w:val="00A95714"/>
    <w:rsid w:val="00A957B2"/>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451"/>
    <w:rsid w:val="00AD071C"/>
    <w:rsid w:val="00AD0C0E"/>
    <w:rsid w:val="00AD0D74"/>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CC1"/>
    <w:rsid w:val="00AD7DB6"/>
    <w:rsid w:val="00AE130A"/>
    <w:rsid w:val="00AE21A5"/>
    <w:rsid w:val="00AE3A20"/>
    <w:rsid w:val="00AE3FC4"/>
    <w:rsid w:val="00AE4B62"/>
    <w:rsid w:val="00AE5868"/>
    <w:rsid w:val="00AE5BAE"/>
    <w:rsid w:val="00AE67A0"/>
    <w:rsid w:val="00AE73F1"/>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AEA"/>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0F17"/>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946"/>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0D"/>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B66"/>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1DC"/>
    <w:rsid w:val="00B9772B"/>
    <w:rsid w:val="00B97B3A"/>
    <w:rsid w:val="00BA0771"/>
    <w:rsid w:val="00BA0956"/>
    <w:rsid w:val="00BA0B79"/>
    <w:rsid w:val="00BA0FA6"/>
    <w:rsid w:val="00BA15CC"/>
    <w:rsid w:val="00BA1603"/>
    <w:rsid w:val="00BA1F5A"/>
    <w:rsid w:val="00BA2714"/>
    <w:rsid w:val="00BA2EF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29D"/>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77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3E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67"/>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0E50"/>
    <w:rsid w:val="00C71BE6"/>
    <w:rsid w:val="00C71E0C"/>
    <w:rsid w:val="00C71E15"/>
    <w:rsid w:val="00C724DD"/>
    <w:rsid w:val="00C734E0"/>
    <w:rsid w:val="00C73F8A"/>
    <w:rsid w:val="00C74F9F"/>
    <w:rsid w:val="00C75203"/>
    <w:rsid w:val="00C752E1"/>
    <w:rsid w:val="00C7538B"/>
    <w:rsid w:val="00C7566C"/>
    <w:rsid w:val="00C756BB"/>
    <w:rsid w:val="00C75A21"/>
    <w:rsid w:val="00C75B0B"/>
    <w:rsid w:val="00C762F7"/>
    <w:rsid w:val="00C775CE"/>
    <w:rsid w:val="00C77B93"/>
    <w:rsid w:val="00C80252"/>
    <w:rsid w:val="00C80A10"/>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642"/>
    <w:rsid w:val="00C949F1"/>
    <w:rsid w:val="00C94E9D"/>
    <w:rsid w:val="00C9562B"/>
    <w:rsid w:val="00C9566F"/>
    <w:rsid w:val="00C957AE"/>
    <w:rsid w:val="00C958F8"/>
    <w:rsid w:val="00C95C8C"/>
    <w:rsid w:val="00C95F53"/>
    <w:rsid w:val="00C960D3"/>
    <w:rsid w:val="00C960E4"/>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02C"/>
    <w:rsid w:val="00CB71B3"/>
    <w:rsid w:val="00CB7DFC"/>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4DA"/>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0FC"/>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866"/>
    <w:rsid w:val="00D15963"/>
    <w:rsid w:val="00D15B4D"/>
    <w:rsid w:val="00D1645D"/>
    <w:rsid w:val="00D16933"/>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C94"/>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45B"/>
    <w:rsid w:val="00D57565"/>
    <w:rsid w:val="00D57BE3"/>
    <w:rsid w:val="00D57C2E"/>
    <w:rsid w:val="00D60AEF"/>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674DF"/>
    <w:rsid w:val="00D70427"/>
    <w:rsid w:val="00D7098E"/>
    <w:rsid w:val="00D715AB"/>
    <w:rsid w:val="00D715FD"/>
    <w:rsid w:val="00D72923"/>
    <w:rsid w:val="00D743C2"/>
    <w:rsid w:val="00D74CD9"/>
    <w:rsid w:val="00D750B5"/>
    <w:rsid w:val="00D7526D"/>
    <w:rsid w:val="00D75693"/>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1ED3"/>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141"/>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173"/>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011"/>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4EE2"/>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3BD"/>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044"/>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7DE"/>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1A00"/>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76A"/>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6DCF"/>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3E1"/>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8E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862"/>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4B4"/>
    <w:rsid w:val="00F334BF"/>
    <w:rsid w:val="00F3350D"/>
    <w:rsid w:val="00F337F6"/>
    <w:rsid w:val="00F33FBD"/>
    <w:rsid w:val="00F3410E"/>
    <w:rsid w:val="00F34219"/>
    <w:rsid w:val="00F354E6"/>
    <w:rsid w:val="00F35EB6"/>
    <w:rsid w:val="00F36269"/>
    <w:rsid w:val="00F3635A"/>
    <w:rsid w:val="00F36480"/>
    <w:rsid w:val="00F3649A"/>
    <w:rsid w:val="00F367AA"/>
    <w:rsid w:val="00F3686A"/>
    <w:rsid w:val="00F36ECD"/>
    <w:rsid w:val="00F37392"/>
    <w:rsid w:val="00F377AE"/>
    <w:rsid w:val="00F37BB1"/>
    <w:rsid w:val="00F40041"/>
    <w:rsid w:val="00F4035B"/>
    <w:rsid w:val="00F405D3"/>
    <w:rsid w:val="00F415C7"/>
    <w:rsid w:val="00F415EE"/>
    <w:rsid w:val="00F4165A"/>
    <w:rsid w:val="00F41A52"/>
    <w:rsid w:val="00F41C0A"/>
    <w:rsid w:val="00F41C95"/>
    <w:rsid w:val="00F42586"/>
    <w:rsid w:val="00F42A98"/>
    <w:rsid w:val="00F43999"/>
    <w:rsid w:val="00F43C2F"/>
    <w:rsid w:val="00F44284"/>
    <w:rsid w:val="00F44646"/>
    <w:rsid w:val="00F44D91"/>
    <w:rsid w:val="00F450E7"/>
    <w:rsid w:val="00F454D5"/>
    <w:rsid w:val="00F457B7"/>
    <w:rsid w:val="00F45BC1"/>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474"/>
    <w:rsid w:val="00F60B13"/>
    <w:rsid w:val="00F60BD2"/>
    <w:rsid w:val="00F61033"/>
    <w:rsid w:val="00F61240"/>
    <w:rsid w:val="00F615C8"/>
    <w:rsid w:val="00F6169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630"/>
    <w:rsid w:val="00F826C9"/>
    <w:rsid w:val="00F82771"/>
    <w:rsid w:val="00F82914"/>
    <w:rsid w:val="00F82956"/>
    <w:rsid w:val="00F82AC2"/>
    <w:rsid w:val="00F82B65"/>
    <w:rsid w:val="00F82BED"/>
    <w:rsid w:val="00F82CC3"/>
    <w:rsid w:val="00F830E1"/>
    <w:rsid w:val="00F8317D"/>
    <w:rsid w:val="00F83ADE"/>
    <w:rsid w:val="00F84E23"/>
    <w:rsid w:val="00F84FD1"/>
    <w:rsid w:val="00F853A9"/>
    <w:rsid w:val="00F85610"/>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B1A"/>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BA4"/>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4F1"/>
    <w:rsid w:val="00FE0885"/>
    <w:rsid w:val="00FE1292"/>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D04C8855-270D-44E4-83B4-F73B8E12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a8c2454-fb4d-4b62-ad7a-49dc1110c5cd" xsi:nil="true"/>
    <lcf76f155ced4ddcb4097134ff3c332f xmlns="7684b01a-921a-443e-89fe-68e2f8c1c9c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8" ma:contentTypeDescription="Create a new document." ma:contentTypeScope="" ma:versionID="ab009ff54fdcd11c96ff10665e4a3d27">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21d57e88c7792c09a255352e501f129f"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92b536b-3f80-45fa-a789-e2240a330c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6534257-e2e1-46b5-baf1-2ed0943ee228}" ma:internalName="TaxCatchAll" ma:showField="CatchAllData" ma:web="aa8c2454-fb4d-4b62-ad7a-49dc1110c5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 ds:uri="aa8c2454-fb4d-4b62-ad7a-49dc1110c5cd"/>
    <ds:schemaRef ds:uri="7684b01a-921a-443e-89fe-68e2f8c1c9cd"/>
  </ds:schemaRefs>
</ds:datastoreItem>
</file>

<file path=customXml/itemProps2.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4C392F41-25BE-46AC-85EC-275640270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631</Words>
  <Characters>3095</Characters>
  <Application>Microsoft Office Word</Application>
  <DocSecurity>0</DocSecurity>
  <Lines>206</Lines>
  <Paragraphs>186</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18</cp:revision>
  <cp:lastPrinted>2021-07-13T02:17:00Z</cp:lastPrinted>
  <dcterms:created xsi:type="dcterms:W3CDTF">2025-03-24T12:34:00Z</dcterms:created>
  <dcterms:modified xsi:type="dcterms:W3CDTF">2025-03-31T19:28:00Z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y fmtid="{D5CDD505-2E9C-101B-9397-08002B2CF9AE}" pid="16" name="MediaServiceImageTags">
    <vt:lpwstr/>
  </property>
</Properties>
</file>