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657BFA9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EA08BD" w:rsidRPr="00EA08BD">
        <w:rPr>
          <w:rFonts w:cs="Arial"/>
          <w:szCs w:val="22"/>
          <w:lang w:val="en-US"/>
        </w:rPr>
        <w:t>September 18</w:t>
      </w:r>
      <w:r w:rsidR="00C97D07" w:rsidRPr="00C97D07">
        <w:rPr>
          <w:rFonts w:cs="Arial"/>
          <w:szCs w:val="22"/>
          <w:lang w:val="en-US"/>
        </w:rPr>
        <w:t xml:space="preserve">, </w:t>
      </w:r>
      <w:r w:rsidR="00060ED6">
        <w:rPr>
          <w:rFonts w:cs="Arial"/>
          <w:szCs w:val="22"/>
          <w:lang w:val="en-US"/>
        </w:rPr>
        <w:t>2025</w:t>
      </w:r>
      <w:r w:rsidRPr="00B94143">
        <w:rPr>
          <w:rFonts w:cs="Arial"/>
          <w:szCs w:val="22"/>
        </w:rPr>
        <w:t xml:space="preserve">. </w:t>
      </w:r>
    </w:p>
    <w:p w14:paraId="3D6605C4" w14:textId="248942E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EA08BD" w:rsidRPr="00EA08BD">
        <w:rPr>
          <w:rFonts w:cs="Arial"/>
          <w:lang w:val="en-US"/>
        </w:rPr>
        <w:t>September 18</w:t>
      </w:r>
      <w:r w:rsidR="00C97D07" w:rsidRPr="00C97D07">
        <w:rPr>
          <w:rFonts w:cs="Arial"/>
          <w:szCs w:val="22"/>
          <w:lang w:val="en-US"/>
        </w:rPr>
        <w:t xml:space="preserve">, </w:t>
      </w:r>
      <w:r w:rsidR="00060ED6">
        <w:rPr>
          <w:rFonts w:cs="Arial"/>
          <w:szCs w:val="22"/>
          <w:lang w:val="en-US"/>
        </w:rPr>
        <w:t>2025</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sectPr w:rsidR="001C03D0" w:rsidRPr="00B94143" w:rsidSect="008340B8">
      <w:headerReference w:type="even" r:id="rId13"/>
      <w:headerReference w:type="first" r:id="rId14"/>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56B97" w14:textId="77777777" w:rsidR="00397C54" w:rsidRDefault="00397C54">
      <w:r>
        <w:separator/>
      </w:r>
    </w:p>
  </w:endnote>
  <w:endnote w:type="continuationSeparator" w:id="0">
    <w:p w14:paraId="5AF77B39" w14:textId="77777777" w:rsidR="00397C54" w:rsidRDefault="00397C54">
      <w:r>
        <w:continuationSeparator/>
      </w:r>
    </w:p>
  </w:endnote>
  <w:endnote w:type="continuationNotice" w:id="1">
    <w:p w14:paraId="08F9EFB6" w14:textId="77777777" w:rsidR="00397C54" w:rsidRDefault="00397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FAD0" w14:textId="5D307002" w:rsidR="00ED584C" w:rsidRDefault="00ED584C" w:rsidP="00467822">
    <w:pPr>
      <w:pStyle w:val="Footer"/>
    </w:pPr>
    <w:r w:rsidRPr="00427218">
      <w:t xml:space="preserve">Issued on </w:t>
    </w:r>
    <w:r w:rsidR="0064292E">
      <w:t>July</w:t>
    </w:r>
    <w:r w:rsidR="0064292E" w:rsidDel="0064292E">
      <w:t xml:space="preserve"> </w:t>
    </w:r>
    <w:r w:rsidR="00485305">
      <w:t>8</w:t>
    </w:r>
    <w:r w:rsidR="009C25D9">
      <w:t xml:space="preserve">, </w:t>
    </w:r>
    <w:r w:rsidR="00060ED6">
      <w:t>2025</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C060A" w14:textId="77777777" w:rsidR="00397C54" w:rsidRDefault="00397C54">
      <w:r>
        <w:separator/>
      </w:r>
    </w:p>
  </w:footnote>
  <w:footnote w:type="continuationSeparator" w:id="0">
    <w:p w14:paraId="1159378A" w14:textId="77777777" w:rsidR="00397C54" w:rsidRDefault="00397C54">
      <w:r>
        <w:continuationSeparator/>
      </w:r>
    </w:p>
  </w:footnote>
  <w:footnote w:type="continuationNotice" w:id="1">
    <w:p w14:paraId="6F7A080A" w14:textId="77777777" w:rsidR="00397C54" w:rsidRDefault="00397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F21C" w14:textId="25BC5E6F"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4292E">
      <w:rPr>
        <w:rFonts w:cs="Arial"/>
        <w:i/>
        <w:sz w:val="20"/>
        <w:szCs w:val="20"/>
        <w:lang w:eastAsia="ar-SA"/>
      </w:rPr>
      <w:t>69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251C3"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2E47"/>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3D"/>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8C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2E3"/>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8BE"/>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677B"/>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56C"/>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5EBD"/>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2A7"/>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01"/>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5DAE"/>
    <w:rsid w:val="001C6801"/>
    <w:rsid w:val="001C6DC6"/>
    <w:rsid w:val="001D06D7"/>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85C"/>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180F"/>
    <w:rsid w:val="0023250D"/>
    <w:rsid w:val="00232739"/>
    <w:rsid w:val="00232750"/>
    <w:rsid w:val="0023281F"/>
    <w:rsid w:val="0023370B"/>
    <w:rsid w:val="002339F4"/>
    <w:rsid w:val="00233C56"/>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248"/>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840"/>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C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0482"/>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26F5"/>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E0E"/>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670"/>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86EF6"/>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97C54"/>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6DF6"/>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423"/>
    <w:rsid w:val="0043271D"/>
    <w:rsid w:val="00432EB0"/>
    <w:rsid w:val="00432FF5"/>
    <w:rsid w:val="0043384C"/>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DB2"/>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6E8"/>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C72"/>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5305"/>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0FD"/>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9DA"/>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1EE"/>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2527"/>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0A4"/>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55FE"/>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711"/>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29F"/>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92E"/>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D0B"/>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782"/>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0FC3"/>
    <w:rsid w:val="0071122D"/>
    <w:rsid w:val="0071158D"/>
    <w:rsid w:val="007131A8"/>
    <w:rsid w:val="00713401"/>
    <w:rsid w:val="00713C05"/>
    <w:rsid w:val="00713E8D"/>
    <w:rsid w:val="00714013"/>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4C2"/>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3DF7"/>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EA2"/>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65E"/>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989"/>
    <w:rsid w:val="00804DC4"/>
    <w:rsid w:val="00804DF0"/>
    <w:rsid w:val="00805649"/>
    <w:rsid w:val="008058C8"/>
    <w:rsid w:val="00805F8A"/>
    <w:rsid w:val="00806769"/>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0B8"/>
    <w:rsid w:val="00834173"/>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104"/>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59F"/>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30B"/>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1C"/>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0E35"/>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B75"/>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452"/>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0CB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9B2"/>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69F5"/>
    <w:rsid w:val="009D707B"/>
    <w:rsid w:val="009D735D"/>
    <w:rsid w:val="009D7361"/>
    <w:rsid w:val="009D7C02"/>
    <w:rsid w:val="009D7F44"/>
    <w:rsid w:val="009D7FF0"/>
    <w:rsid w:val="009E0F6C"/>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5A1"/>
    <w:rsid w:val="00A456CF"/>
    <w:rsid w:val="00A45A55"/>
    <w:rsid w:val="00A46BC5"/>
    <w:rsid w:val="00A47155"/>
    <w:rsid w:val="00A4755A"/>
    <w:rsid w:val="00A47619"/>
    <w:rsid w:val="00A476DE"/>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380"/>
    <w:rsid w:val="00A90D2C"/>
    <w:rsid w:val="00A9103E"/>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451"/>
    <w:rsid w:val="00AD071C"/>
    <w:rsid w:val="00AD0C0E"/>
    <w:rsid w:val="00AD0D74"/>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CC1"/>
    <w:rsid w:val="00AD7DB6"/>
    <w:rsid w:val="00AE130A"/>
    <w:rsid w:val="00AE21A5"/>
    <w:rsid w:val="00AE3A20"/>
    <w:rsid w:val="00AE3FC4"/>
    <w:rsid w:val="00AE4B62"/>
    <w:rsid w:val="00AE5868"/>
    <w:rsid w:val="00AE5BAE"/>
    <w:rsid w:val="00AE67A0"/>
    <w:rsid w:val="00AE73F1"/>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AEA"/>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B66"/>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38D"/>
    <w:rsid w:val="00B9547D"/>
    <w:rsid w:val="00B95EB1"/>
    <w:rsid w:val="00B95F0A"/>
    <w:rsid w:val="00B9708A"/>
    <w:rsid w:val="00B971DC"/>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3E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2C76"/>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0C"/>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62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69A"/>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2526"/>
    <w:rsid w:val="00D137E8"/>
    <w:rsid w:val="00D13A9C"/>
    <w:rsid w:val="00D14066"/>
    <w:rsid w:val="00D148D3"/>
    <w:rsid w:val="00D14B64"/>
    <w:rsid w:val="00D14BBB"/>
    <w:rsid w:val="00D14C4E"/>
    <w:rsid w:val="00D14E4C"/>
    <w:rsid w:val="00D154AC"/>
    <w:rsid w:val="00D15866"/>
    <w:rsid w:val="00D15963"/>
    <w:rsid w:val="00D15B4D"/>
    <w:rsid w:val="00D1645D"/>
    <w:rsid w:val="00D16933"/>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5FEA"/>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77D78"/>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141"/>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10B6"/>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255"/>
    <w:rsid w:val="00E07CEE"/>
    <w:rsid w:val="00E10657"/>
    <w:rsid w:val="00E10A64"/>
    <w:rsid w:val="00E10CE3"/>
    <w:rsid w:val="00E115B2"/>
    <w:rsid w:val="00E11ECE"/>
    <w:rsid w:val="00E12522"/>
    <w:rsid w:val="00E127D6"/>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3BD"/>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71A"/>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8BD"/>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76A"/>
    <w:rsid w:val="00EE29D4"/>
    <w:rsid w:val="00EE2CF4"/>
    <w:rsid w:val="00EE2E10"/>
    <w:rsid w:val="00EE346F"/>
    <w:rsid w:val="00EE35FE"/>
    <w:rsid w:val="00EE3A62"/>
    <w:rsid w:val="00EE3EC3"/>
    <w:rsid w:val="00EE4A24"/>
    <w:rsid w:val="00EE4D2F"/>
    <w:rsid w:val="00EE5007"/>
    <w:rsid w:val="00EE5772"/>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4B4"/>
    <w:rsid w:val="00F334BF"/>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377AE"/>
    <w:rsid w:val="00F40041"/>
    <w:rsid w:val="00F4035B"/>
    <w:rsid w:val="00F405D3"/>
    <w:rsid w:val="00F415C7"/>
    <w:rsid w:val="00F415EE"/>
    <w:rsid w:val="00F4165A"/>
    <w:rsid w:val="00F41A52"/>
    <w:rsid w:val="00F41C0A"/>
    <w:rsid w:val="00F41C95"/>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474"/>
    <w:rsid w:val="00F60B13"/>
    <w:rsid w:val="00F60BD2"/>
    <w:rsid w:val="00F61033"/>
    <w:rsid w:val="00F61240"/>
    <w:rsid w:val="00F615C8"/>
    <w:rsid w:val="00F6169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77C17"/>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6C9"/>
    <w:rsid w:val="00F82771"/>
    <w:rsid w:val="00F82914"/>
    <w:rsid w:val="00F82956"/>
    <w:rsid w:val="00F82AC2"/>
    <w:rsid w:val="00F82B65"/>
    <w:rsid w:val="00F82BED"/>
    <w:rsid w:val="00F82CC3"/>
    <w:rsid w:val="00F830E1"/>
    <w:rsid w:val="00F8317D"/>
    <w:rsid w:val="00F83ADE"/>
    <w:rsid w:val="00F84E23"/>
    <w:rsid w:val="00F84FD1"/>
    <w:rsid w:val="00F853A9"/>
    <w:rsid w:val="00F85610"/>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73162751">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188757689">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6</cp:revision>
  <cp:lastPrinted>2021-07-13T02:17:00Z</cp:lastPrinted>
  <dcterms:created xsi:type="dcterms:W3CDTF">2025-06-26T16:50:00Z</dcterms:created>
  <dcterms:modified xsi:type="dcterms:W3CDTF">2025-06-26T17:09:00Z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